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55F00" w14:textId="77777777" w:rsidR="005912FA" w:rsidRPr="005912FA" w:rsidRDefault="005912FA" w:rsidP="005912FA">
      <w:pPr>
        <w:suppressAutoHyphens/>
        <w:autoSpaceDN w:val="0"/>
        <w:spacing w:after="0" w:line="288" w:lineRule="auto"/>
        <w:rPr>
          <w:rFonts w:ascii="Garamond" w:eastAsia="Times New Roman" w:hAnsi="Garamond" w:cs="Times New Roman"/>
          <w:kern w:val="3"/>
          <w:lang w:eastAsia="zh-CN"/>
        </w:rPr>
      </w:pPr>
      <w:r w:rsidRPr="005912FA">
        <w:rPr>
          <w:rFonts w:ascii="Garamond" w:eastAsia="Times New Roman" w:hAnsi="Garamond" w:cs="Times New Roman"/>
          <w:kern w:val="3"/>
          <w:lang w:eastAsia="zh-CN"/>
        </w:rPr>
        <w:t xml:space="preserve">NSSU.DFP.271.31.2019.KK </w:t>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r>
      <w:r w:rsidRPr="005912FA">
        <w:rPr>
          <w:rFonts w:ascii="Garamond" w:eastAsia="Times New Roman" w:hAnsi="Garamond" w:cs="Times New Roman"/>
          <w:kern w:val="3"/>
          <w:lang w:eastAsia="zh-CN"/>
        </w:rPr>
        <w:tab/>
        <w:t xml:space="preserve">                          Załącznik nr 1a do specyfikacji</w:t>
      </w:r>
    </w:p>
    <w:p w14:paraId="7D1A574A" w14:textId="77777777" w:rsidR="005912FA" w:rsidRPr="005912FA" w:rsidRDefault="005912FA" w:rsidP="005912FA">
      <w:pPr>
        <w:suppressAutoHyphens/>
        <w:spacing w:after="0" w:line="240" w:lineRule="auto"/>
        <w:jc w:val="right"/>
        <w:rPr>
          <w:rFonts w:ascii="Garamond" w:eastAsia="Calibri" w:hAnsi="Garamond" w:cs="Times New Roman"/>
        </w:rPr>
      </w:pPr>
      <w:r w:rsidRPr="005912FA">
        <w:rPr>
          <w:rFonts w:ascii="Garamond" w:eastAsia="Calibri" w:hAnsi="Garamond" w:cs="Times New Roman"/>
        </w:rPr>
        <w:t>Załącznik nr …… do umowy</w:t>
      </w:r>
    </w:p>
    <w:p w14:paraId="7693BF58" w14:textId="77777777" w:rsidR="005912FA" w:rsidRDefault="005912FA" w:rsidP="005912FA">
      <w:pPr>
        <w:suppressAutoHyphens/>
        <w:spacing w:after="0" w:line="240" w:lineRule="auto"/>
        <w:rPr>
          <w:rFonts w:ascii="Times New Roman" w:eastAsia="Times New Roman" w:hAnsi="Times New Roman" w:cs="Times New Roman"/>
          <w:b/>
          <w:sz w:val="28"/>
          <w:szCs w:val="28"/>
          <w:lang w:eastAsia="ar-SA"/>
        </w:rPr>
      </w:pPr>
    </w:p>
    <w:p w14:paraId="1D2090C7" w14:textId="77777777" w:rsidR="00D71105" w:rsidRPr="005912FA" w:rsidRDefault="00D71105" w:rsidP="00D71105">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Część 9</w:t>
      </w:r>
    </w:p>
    <w:p w14:paraId="055ED4E0" w14:textId="77777777" w:rsidR="005912FA" w:rsidRPr="005912FA" w:rsidRDefault="005912FA" w:rsidP="00D71105">
      <w:pPr>
        <w:suppressAutoHyphens/>
        <w:spacing w:after="0" w:line="240" w:lineRule="auto"/>
        <w:jc w:val="center"/>
        <w:rPr>
          <w:rFonts w:ascii="Garamond" w:eastAsia="Times New Roman" w:hAnsi="Garamond" w:cs="Times New Roman"/>
          <w:b/>
          <w:lang w:eastAsia="ar-SA"/>
        </w:rPr>
      </w:pPr>
    </w:p>
    <w:p w14:paraId="221939CB"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 xml:space="preserve">OPIS PRZEDMIOTU ZAMÓWIENIA </w:t>
      </w:r>
    </w:p>
    <w:p w14:paraId="3CCADEDD"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zakup wraz z dostawą,  instalacją i uruchomieniem urządzeń dla  apteki w Nowej Siedzibie Szpitala Uniwersyteckiego Kraków-Prokocim.</w:t>
      </w:r>
    </w:p>
    <w:p w14:paraId="4DD48E04" w14:textId="77777777" w:rsidR="00712193" w:rsidRPr="005912FA" w:rsidRDefault="00712193" w:rsidP="00284B1E">
      <w:pPr>
        <w:suppressAutoHyphens/>
        <w:spacing w:after="0" w:line="240" w:lineRule="auto"/>
        <w:jc w:val="center"/>
        <w:rPr>
          <w:rFonts w:ascii="Garamond" w:hAnsi="Garamond" w:cs="Times New Roman"/>
        </w:rPr>
      </w:pPr>
    </w:p>
    <w:p w14:paraId="6E58FF19" w14:textId="77777777" w:rsidR="00284B1E" w:rsidRPr="005912FA" w:rsidRDefault="00284B1E" w:rsidP="00284B1E">
      <w:pPr>
        <w:suppressAutoHyphens/>
        <w:spacing w:after="0" w:line="240" w:lineRule="auto"/>
        <w:jc w:val="center"/>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Uwagi i objaśnienia:</w:t>
      </w:r>
    </w:p>
    <w:p w14:paraId="673F6581"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0625F6C9"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5912FA">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7979263A"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Wykonawca zobowiązany jest do podania parametrów w jednostkach wskazanych w niniejszym opisie.</w:t>
      </w:r>
    </w:p>
    <w:p w14:paraId="37BC7B87" w14:textId="77777777" w:rsidR="00284B1E" w:rsidRPr="005912FA" w:rsidRDefault="00284B1E" w:rsidP="00284B1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54DBB8A4" w14:textId="77777777" w:rsidR="00284B1E" w:rsidRPr="005912FA" w:rsidRDefault="002765B1" w:rsidP="00284B1E">
      <w:pPr>
        <w:suppressAutoHyphens/>
        <w:autoSpaceDN w:val="0"/>
        <w:spacing w:after="0" w:line="288" w:lineRule="auto"/>
        <w:textAlignment w:val="baseline"/>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w:t>
      </w:r>
      <w:r w:rsidRPr="005912FA">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0C475A2D" w14:textId="77777777" w:rsidR="008609B7" w:rsidRDefault="008609B7" w:rsidP="008609B7">
      <w:pPr>
        <w:suppressAutoHyphens/>
        <w:autoSpaceDN w:val="0"/>
        <w:spacing w:after="0" w:line="288" w:lineRule="auto"/>
        <w:textAlignment w:val="baseline"/>
        <w:rPr>
          <w:rFonts w:ascii="Garamond" w:eastAsia="Lucida Sans Unicode" w:hAnsi="Garamond" w:cs="Times New Roman"/>
          <w:kern w:val="3"/>
          <w:lang w:eastAsia="zh-CN" w:bidi="hi-IN"/>
        </w:rPr>
      </w:pPr>
      <w:r w:rsidRPr="005912FA">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85B27B9"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4C0FA099"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0E90F6DC"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6A5B1143"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42B23226"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493AAA7B"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6AAAFFE1" w14:textId="77777777" w:rsidR="002D34C5"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3D275AB7" w14:textId="77777777" w:rsidR="002D34C5" w:rsidRPr="005912FA" w:rsidRDefault="002D34C5" w:rsidP="008609B7">
      <w:pPr>
        <w:suppressAutoHyphens/>
        <w:autoSpaceDN w:val="0"/>
        <w:spacing w:after="0" w:line="288" w:lineRule="auto"/>
        <w:textAlignment w:val="baseline"/>
        <w:rPr>
          <w:rFonts w:ascii="Garamond" w:eastAsia="Lucida Sans Unicode" w:hAnsi="Garamond" w:cs="Times New Roman"/>
          <w:kern w:val="3"/>
          <w:lang w:eastAsia="zh-CN" w:bidi="hi-IN"/>
        </w:rPr>
      </w:pPr>
    </w:p>
    <w:p w14:paraId="29D0019D" w14:textId="77777777" w:rsidR="00284B1E" w:rsidRPr="005912FA" w:rsidRDefault="00284B1E" w:rsidP="00284B1E">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96"/>
        <w:gridCol w:w="1004"/>
        <w:gridCol w:w="906"/>
        <w:gridCol w:w="384"/>
        <w:gridCol w:w="3052"/>
        <w:gridCol w:w="1550"/>
        <w:gridCol w:w="1532"/>
        <w:gridCol w:w="1935"/>
        <w:gridCol w:w="2088"/>
      </w:tblGrid>
      <w:tr w:rsidR="002D34C5" w:rsidRPr="00C16D19" w14:paraId="5169E7E9" w14:textId="77777777" w:rsidTr="00EC1F57">
        <w:trPr>
          <w:trHeight w:val="550"/>
        </w:trPr>
        <w:tc>
          <w:tcPr>
            <w:tcW w:w="577" w:type="dxa"/>
            <w:tcBorders>
              <w:bottom w:val="single" w:sz="4" w:space="0" w:color="auto"/>
            </w:tcBorders>
            <w:shd w:val="clear" w:color="auto" w:fill="F2F2F2" w:themeFill="background1" w:themeFillShade="F2"/>
            <w:vAlign w:val="center"/>
          </w:tcPr>
          <w:p w14:paraId="2BDAA36D" w14:textId="77777777" w:rsidR="002D34C5" w:rsidRPr="00C16D19" w:rsidRDefault="002D34C5" w:rsidP="00EC1F57">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225" w:type="dxa"/>
            <w:gridSpan w:val="2"/>
            <w:tcBorders>
              <w:bottom w:val="nil"/>
            </w:tcBorders>
            <w:shd w:val="clear" w:color="auto" w:fill="F2F2F2" w:themeFill="background1" w:themeFillShade="F2"/>
            <w:vAlign w:val="center"/>
          </w:tcPr>
          <w:p w14:paraId="7DBC59B2" w14:textId="77777777" w:rsidR="002D34C5" w:rsidRPr="00C16D19" w:rsidRDefault="002D34C5" w:rsidP="00EC1F57">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3DC9FE58" w14:textId="77777777" w:rsidR="002D34C5" w:rsidRPr="00C16D19" w:rsidRDefault="002D34C5" w:rsidP="00EC1F57">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vAlign w:val="center"/>
          </w:tcPr>
          <w:p w14:paraId="092F5967" w14:textId="77777777" w:rsidR="002D34C5"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8857950" w14:textId="77777777" w:rsidR="002D34C5" w:rsidRPr="00C16D19" w:rsidRDefault="002D34C5" w:rsidP="00EC1F57">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vAlign w:val="center"/>
          </w:tcPr>
          <w:p w14:paraId="338BFB68" w14:textId="77777777" w:rsidR="002D34C5"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C389CAD" w14:textId="77777777" w:rsidR="002D34C5" w:rsidRDefault="002D34C5" w:rsidP="00EC1F57">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vAlign w:val="center"/>
          </w:tcPr>
          <w:p w14:paraId="42DF4ECC" w14:textId="77777777" w:rsidR="002D34C5" w:rsidRPr="00C16D19" w:rsidRDefault="002D34C5" w:rsidP="00EC1F57">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DEB98F" w14:textId="77777777" w:rsidR="002D34C5" w:rsidRPr="00C16D19"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81676E" w14:textId="77777777" w:rsidR="002D34C5" w:rsidRPr="00C16D19" w:rsidRDefault="002D34C5" w:rsidP="00EC1F57">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2D34C5" w:rsidRPr="00C16D19" w14:paraId="775606E2" w14:textId="77777777" w:rsidTr="00EC1F57">
        <w:trPr>
          <w:trHeight w:val="647"/>
        </w:trPr>
        <w:tc>
          <w:tcPr>
            <w:tcW w:w="577" w:type="dxa"/>
            <w:tcBorders>
              <w:bottom w:val="single" w:sz="4" w:space="0" w:color="auto"/>
            </w:tcBorders>
            <w:shd w:val="clear" w:color="auto" w:fill="F2F2F2" w:themeFill="background1" w:themeFillShade="F2"/>
            <w:vAlign w:val="center"/>
          </w:tcPr>
          <w:p w14:paraId="66F2C6B6" w14:textId="77777777" w:rsidR="002D34C5" w:rsidRPr="00C16D19" w:rsidRDefault="002D34C5" w:rsidP="00EC1F57">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0ABE11A2" w14:textId="77777777" w:rsidR="002D34C5" w:rsidRPr="00C16D19" w:rsidRDefault="002D34C5" w:rsidP="00EC1F57">
            <w:pPr>
              <w:rPr>
                <w:rFonts w:ascii="Garamond" w:eastAsia="Times New Roman" w:hAnsi="Garamond" w:cs="Times New Roman"/>
                <w:lang w:eastAsia="pl-PL"/>
              </w:rPr>
            </w:pPr>
            <w:r w:rsidRPr="002D34C5">
              <w:rPr>
                <w:rFonts w:ascii="Garamond" w:hAnsi="Garamond" w:cs="Times New Roman"/>
                <w:b/>
              </w:rPr>
              <w:t>Łaźnia wodna dwustanowiskowa</w:t>
            </w:r>
          </w:p>
        </w:tc>
        <w:tc>
          <w:tcPr>
            <w:tcW w:w="911" w:type="dxa"/>
            <w:tcBorders>
              <w:bottom w:val="single" w:sz="4" w:space="0" w:color="auto"/>
              <w:right w:val="single" w:sz="4" w:space="0" w:color="auto"/>
            </w:tcBorders>
            <w:shd w:val="clear" w:color="auto" w:fill="F2F2F2" w:themeFill="background1" w:themeFillShade="F2"/>
            <w:vAlign w:val="center"/>
          </w:tcPr>
          <w:p w14:paraId="38B71B57" w14:textId="77777777" w:rsidR="002D34C5" w:rsidRPr="00C16D19" w:rsidRDefault="002D34C5" w:rsidP="00EC1F57">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63A0A7E1" w14:textId="77777777" w:rsidR="002D34C5" w:rsidRPr="00C16D19" w:rsidRDefault="002D34C5" w:rsidP="00EC1F57">
            <w:pPr>
              <w:jc w:val="center"/>
              <w:rPr>
                <w:rFonts w:ascii="Garamond" w:eastAsia="Calibri" w:hAnsi="Garamond" w:cs="Times New Roman"/>
              </w:rPr>
            </w:pPr>
          </w:p>
        </w:tc>
        <w:tc>
          <w:tcPr>
            <w:tcW w:w="1590" w:type="dxa"/>
            <w:tcBorders>
              <w:bottom w:val="single" w:sz="4" w:space="0" w:color="auto"/>
            </w:tcBorders>
            <w:vAlign w:val="center"/>
          </w:tcPr>
          <w:p w14:paraId="25554353" w14:textId="77777777" w:rsidR="002D34C5" w:rsidRPr="00C16D19" w:rsidRDefault="002D34C5" w:rsidP="00EC1F57">
            <w:pPr>
              <w:jc w:val="center"/>
              <w:rPr>
                <w:rFonts w:ascii="Garamond" w:eastAsia="Calibri" w:hAnsi="Garamond" w:cs="Times New Roman"/>
              </w:rPr>
            </w:pPr>
          </w:p>
        </w:tc>
        <w:tc>
          <w:tcPr>
            <w:tcW w:w="1134" w:type="dxa"/>
            <w:tcBorders>
              <w:right w:val="single" w:sz="4" w:space="0" w:color="auto"/>
            </w:tcBorders>
            <w:vAlign w:val="center"/>
          </w:tcPr>
          <w:p w14:paraId="53047FCC" w14:textId="77777777" w:rsidR="002D34C5" w:rsidRPr="00C16D19" w:rsidRDefault="002D34C5" w:rsidP="00EC1F57">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EA79B3C" w14:textId="77777777" w:rsidR="002D34C5" w:rsidRPr="00C16D19" w:rsidRDefault="002D34C5" w:rsidP="00EC1F57">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2EFB3CBE" w14:textId="77777777" w:rsidR="002D34C5" w:rsidRPr="00C16D19" w:rsidRDefault="002D34C5" w:rsidP="00EC1F57">
            <w:pPr>
              <w:jc w:val="center"/>
              <w:rPr>
                <w:rFonts w:ascii="Garamond" w:eastAsia="Calibri" w:hAnsi="Garamond" w:cs="Times New Roman"/>
              </w:rPr>
            </w:pPr>
          </w:p>
        </w:tc>
      </w:tr>
      <w:tr w:rsidR="002D34C5" w:rsidRPr="00C16D19" w14:paraId="251DE66B" w14:textId="77777777" w:rsidTr="00EC1F57">
        <w:tc>
          <w:tcPr>
            <w:tcW w:w="577" w:type="dxa"/>
            <w:tcBorders>
              <w:top w:val="single" w:sz="4" w:space="0" w:color="auto"/>
              <w:left w:val="nil"/>
              <w:bottom w:val="nil"/>
              <w:right w:val="nil"/>
            </w:tcBorders>
          </w:tcPr>
          <w:p w14:paraId="3A52FF58" w14:textId="77777777" w:rsidR="002D34C5" w:rsidRPr="00C16D19" w:rsidRDefault="002D34C5" w:rsidP="00EC1F57">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1D1A9489" w14:textId="77777777" w:rsidR="002D34C5" w:rsidRPr="00C16D19" w:rsidRDefault="002D34C5" w:rsidP="00EC1F57">
            <w:pPr>
              <w:rPr>
                <w:rFonts w:ascii="Garamond" w:eastAsia="Calibri" w:hAnsi="Garamond" w:cs="Times New Roman"/>
                <w:b/>
              </w:rPr>
            </w:pPr>
          </w:p>
        </w:tc>
        <w:tc>
          <w:tcPr>
            <w:tcW w:w="3594" w:type="dxa"/>
            <w:gridSpan w:val="2"/>
            <w:tcBorders>
              <w:top w:val="single" w:sz="4" w:space="0" w:color="auto"/>
              <w:left w:val="nil"/>
              <w:bottom w:val="nil"/>
              <w:right w:val="nil"/>
            </w:tcBorders>
          </w:tcPr>
          <w:p w14:paraId="1FC0FCC6" w14:textId="77777777" w:rsidR="002D34C5" w:rsidRPr="00C16D19" w:rsidRDefault="002D34C5" w:rsidP="00EC1F57">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49AE09D3" w14:textId="77777777" w:rsidR="002D34C5" w:rsidRPr="00C16D19" w:rsidRDefault="002D34C5" w:rsidP="00EC1F57">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34BBD1F3" w14:textId="77777777" w:rsidR="002D34C5" w:rsidRPr="00C16D19" w:rsidRDefault="002D34C5" w:rsidP="00EC1F57">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24721924" w14:textId="77777777" w:rsidR="002D34C5" w:rsidRPr="00C16D19" w:rsidRDefault="002D34C5" w:rsidP="00EC1F57">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483B46F4" w14:textId="77777777" w:rsidR="002D34C5" w:rsidRPr="00C16D19" w:rsidRDefault="002D34C5" w:rsidP="00EC1F57">
            <w:pPr>
              <w:rPr>
                <w:rFonts w:ascii="Garamond" w:eastAsia="Calibri" w:hAnsi="Garamond" w:cs="Times New Roman"/>
              </w:rPr>
            </w:pPr>
          </w:p>
        </w:tc>
      </w:tr>
      <w:tr w:rsidR="002D34C5" w:rsidRPr="00C16D19" w14:paraId="749E98DB" w14:textId="77777777" w:rsidTr="00EC1F57">
        <w:trPr>
          <w:trHeight w:val="566"/>
        </w:trPr>
        <w:tc>
          <w:tcPr>
            <w:tcW w:w="577" w:type="dxa"/>
            <w:tcBorders>
              <w:top w:val="nil"/>
              <w:left w:val="nil"/>
              <w:bottom w:val="nil"/>
              <w:right w:val="nil"/>
            </w:tcBorders>
          </w:tcPr>
          <w:p w14:paraId="071D604E" w14:textId="77777777" w:rsidR="002D34C5" w:rsidRPr="00C16D19" w:rsidRDefault="002D34C5" w:rsidP="00EC1F57">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0D04441D" w14:textId="77777777" w:rsidR="002D34C5" w:rsidRPr="00C16D19" w:rsidRDefault="002D34C5" w:rsidP="00EC1F57">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7B5D3B7" w14:textId="77777777" w:rsidR="002D34C5" w:rsidRPr="00C16D19" w:rsidRDefault="002D34C5" w:rsidP="00EC1F57">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158802C0" w14:textId="77777777" w:rsidR="002D34C5" w:rsidRPr="00C16D19" w:rsidRDefault="002D34C5" w:rsidP="00EC1F57">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1DDE4F8D" w14:textId="77777777" w:rsidR="002D34C5" w:rsidRPr="00C16D19" w:rsidRDefault="002D34C5" w:rsidP="00EC1F57">
            <w:pPr>
              <w:jc w:val="center"/>
              <w:rPr>
                <w:rFonts w:ascii="Garamond" w:eastAsia="Calibri" w:hAnsi="Garamond" w:cs="Times New Roman"/>
              </w:rPr>
            </w:pPr>
          </w:p>
        </w:tc>
      </w:tr>
      <w:tr w:rsidR="002D34C5" w:rsidRPr="00C16D19" w14:paraId="21BF7378" w14:textId="77777777" w:rsidTr="00EC1F57">
        <w:trPr>
          <w:trHeight w:val="560"/>
        </w:trPr>
        <w:tc>
          <w:tcPr>
            <w:tcW w:w="577" w:type="dxa"/>
            <w:tcBorders>
              <w:top w:val="nil"/>
              <w:left w:val="nil"/>
              <w:bottom w:val="nil"/>
              <w:right w:val="nil"/>
            </w:tcBorders>
          </w:tcPr>
          <w:p w14:paraId="035AF216" w14:textId="77777777" w:rsidR="002D34C5" w:rsidRPr="00C16D19" w:rsidRDefault="002D34C5" w:rsidP="00EC1F57">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305F874" w14:textId="77777777" w:rsidR="002D34C5" w:rsidRPr="00C16D19" w:rsidRDefault="002D34C5" w:rsidP="00EC1F57">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7195867" w14:textId="77777777" w:rsidR="002D34C5" w:rsidRPr="00C16D19" w:rsidRDefault="002D34C5" w:rsidP="00EC1F57">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12612E3A" w14:textId="77777777" w:rsidR="002D34C5" w:rsidRPr="00C16D19" w:rsidRDefault="002D34C5" w:rsidP="00EC1F57">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35373380" w14:textId="77777777" w:rsidR="002D34C5" w:rsidRPr="00C16D19" w:rsidRDefault="002D34C5" w:rsidP="00EC1F57">
            <w:pPr>
              <w:jc w:val="center"/>
              <w:rPr>
                <w:rFonts w:ascii="Garamond" w:eastAsia="Calibri" w:hAnsi="Garamond" w:cs="Times New Roman"/>
              </w:rPr>
            </w:pPr>
          </w:p>
        </w:tc>
      </w:tr>
      <w:tr w:rsidR="002D34C5" w:rsidRPr="00C16D19" w14:paraId="0E0A7E49" w14:textId="77777777" w:rsidTr="00EC1F57">
        <w:trPr>
          <w:trHeight w:val="443"/>
        </w:trPr>
        <w:tc>
          <w:tcPr>
            <w:tcW w:w="577" w:type="dxa"/>
            <w:tcBorders>
              <w:top w:val="nil"/>
              <w:left w:val="nil"/>
              <w:bottom w:val="nil"/>
              <w:right w:val="nil"/>
            </w:tcBorders>
          </w:tcPr>
          <w:p w14:paraId="48BD7E63" w14:textId="77777777" w:rsidR="002D34C5" w:rsidRPr="00C16D19" w:rsidRDefault="002D34C5" w:rsidP="00EC1F57">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8A673DC" w14:textId="77777777" w:rsidR="002D34C5" w:rsidRPr="00C16D19" w:rsidRDefault="002D34C5" w:rsidP="00EC1F57">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14B774E0" w14:textId="77777777" w:rsidR="002D34C5" w:rsidRPr="00C16D19" w:rsidRDefault="002D34C5" w:rsidP="00EC1F57">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5D0B6075" w14:textId="77777777" w:rsidR="002D34C5" w:rsidRPr="00C16D19" w:rsidRDefault="002D34C5" w:rsidP="00EC1F57">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1880535B" w14:textId="77777777" w:rsidR="002D34C5" w:rsidRPr="00C16D19" w:rsidRDefault="002D34C5" w:rsidP="00EC1F57">
            <w:pPr>
              <w:jc w:val="center"/>
              <w:rPr>
                <w:rFonts w:ascii="Garamond" w:eastAsia="Calibri" w:hAnsi="Garamond" w:cs="Times New Roman"/>
              </w:rPr>
            </w:pPr>
          </w:p>
        </w:tc>
      </w:tr>
    </w:tbl>
    <w:p w14:paraId="439B8126" w14:textId="77777777" w:rsidR="002D34C5" w:rsidRPr="00C16D19" w:rsidRDefault="002D34C5" w:rsidP="002D34C5">
      <w:pPr>
        <w:tabs>
          <w:tab w:val="left" w:pos="8985"/>
        </w:tabs>
        <w:spacing w:after="0" w:line="240" w:lineRule="auto"/>
        <w:rPr>
          <w:rFonts w:ascii="Garamond" w:eastAsia="Calibri" w:hAnsi="Garamond" w:cs="Times New Roman"/>
        </w:rPr>
      </w:pPr>
    </w:p>
    <w:tbl>
      <w:tblPr>
        <w:tblW w:w="2342" w:type="pct"/>
        <w:tblInd w:w="7523" w:type="dxa"/>
        <w:tblCellMar>
          <w:left w:w="10" w:type="dxa"/>
          <w:right w:w="10" w:type="dxa"/>
        </w:tblCellMar>
        <w:tblLook w:val="04A0" w:firstRow="1" w:lastRow="0" w:firstColumn="1" w:lastColumn="0" w:noHBand="0" w:noVBand="1"/>
      </w:tblPr>
      <w:tblGrid>
        <w:gridCol w:w="4491"/>
        <w:gridCol w:w="2106"/>
      </w:tblGrid>
      <w:tr w:rsidR="002D34C5" w:rsidRPr="00C16D19" w14:paraId="5F4F543C" w14:textId="77777777" w:rsidTr="00EC1F57">
        <w:trPr>
          <w:trHeight w:val="830"/>
        </w:trPr>
        <w:tc>
          <w:tcPr>
            <w:tcW w:w="34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B66559" w14:textId="77777777" w:rsidR="002D34C5" w:rsidRPr="00C16D19" w:rsidRDefault="002D34C5" w:rsidP="00EC1F57">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59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35AD94D" w14:textId="77777777" w:rsidR="002D34C5" w:rsidRPr="00C16D19" w:rsidRDefault="002D34C5" w:rsidP="00EC1F57">
            <w:pPr>
              <w:widowControl w:val="0"/>
              <w:suppressAutoHyphens/>
              <w:snapToGrid w:val="0"/>
              <w:spacing w:after="0"/>
              <w:jc w:val="center"/>
              <w:rPr>
                <w:rFonts w:ascii="Garamond" w:eastAsia="Andale Sans UI" w:hAnsi="Garamond" w:cs="Times New Roman"/>
                <w:b/>
                <w:bCs/>
                <w:kern w:val="2"/>
              </w:rPr>
            </w:pPr>
          </w:p>
        </w:tc>
      </w:tr>
    </w:tbl>
    <w:p w14:paraId="015F65E8" w14:textId="77777777" w:rsidR="00284B1E" w:rsidRPr="005912FA" w:rsidRDefault="00284B1E" w:rsidP="00284B1E">
      <w:pPr>
        <w:suppressAutoHyphens/>
        <w:autoSpaceDN w:val="0"/>
        <w:spacing w:after="0" w:line="288" w:lineRule="auto"/>
        <w:textAlignment w:val="baseline"/>
        <w:rPr>
          <w:rFonts w:ascii="Garamond" w:eastAsia="Lucida Sans Unicode" w:hAnsi="Garamond" w:cs="Times New Roman"/>
          <w:kern w:val="3"/>
          <w:lang w:eastAsia="zh-CN" w:bidi="hi-IN"/>
        </w:rPr>
      </w:pPr>
    </w:p>
    <w:p w14:paraId="43D51C2B" w14:textId="77777777" w:rsidR="00284B1E" w:rsidRPr="005912FA" w:rsidRDefault="00284B1E" w:rsidP="00284B1E">
      <w:pPr>
        <w:suppressAutoHyphens/>
        <w:spacing w:after="0" w:line="240" w:lineRule="auto"/>
        <w:rPr>
          <w:rFonts w:ascii="Garamond" w:eastAsia="Times New Roman" w:hAnsi="Garamond" w:cs="Times New Roman"/>
          <w:lang w:eastAsia="ar-SA"/>
        </w:rPr>
      </w:pPr>
    </w:p>
    <w:p w14:paraId="61A681E0"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PARAMETRY TECHNICZNE I EKSPLOATACYJNE</w:t>
      </w:r>
    </w:p>
    <w:p w14:paraId="4BD15507" w14:textId="77777777" w:rsidR="00284B1E" w:rsidRPr="005912FA" w:rsidRDefault="00284B1E" w:rsidP="00284B1E">
      <w:pPr>
        <w:suppressAutoHyphens/>
        <w:spacing w:after="0" w:line="240" w:lineRule="auto"/>
        <w:jc w:val="center"/>
        <w:rPr>
          <w:rFonts w:ascii="Garamond" w:eastAsia="Times New Roman" w:hAnsi="Garamond" w:cs="Times New Roman"/>
          <w:b/>
          <w:lang w:eastAsia="ar-SA"/>
        </w:rPr>
      </w:pPr>
      <w:r w:rsidRPr="005912FA">
        <w:rPr>
          <w:rFonts w:ascii="Garamond" w:hAnsi="Garamond"/>
          <w:b/>
        </w:rPr>
        <w:t>Łaźnia wodna dwustanowiskowa</w:t>
      </w:r>
    </w:p>
    <w:p w14:paraId="38B7C18A" w14:textId="77777777" w:rsidR="00BC771B" w:rsidRPr="005912FA" w:rsidRDefault="00BC771B" w:rsidP="00284B1E">
      <w:pPr>
        <w:suppressAutoHyphens/>
        <w:spacing w:after="0" w:line="240" w:lineRule="auto"/>
        <w:rPr>
          <w:rFonts w:ascii="Garamond" w:eastAsia="Times New Roman" w:hAnsi="Garamond" w:cs="Times New Roman"/>
          <w:b/>
          <w:lang w:eastAsia="ar-SA"/>
        </w:rPr>
      </w:pPr>
    </w:p>
    <w:tbl>
      <w:tblPr>
        <w:tblW w:w="14439" w:type="dxa"/>
        <w:tblInd w:w="-72" w:type="dxa"/>
        <w:tblCellMar>
          <w:left w:w="70" w:type="dxa"/>
          <w:right w:w="70" w:type="dxa"/>
        </w:tblCellMar>
        <w:tblLook w:val="0000" w:firstRow="0" w:lastRow="0" w:firstColumn="0" w:lastColumn="0" w:noHBand="0" w:noVBand="0"/>
      </w:tblPr>
      <w:tblGrid>
        <w:gridCol w:w="568"/>
        <w:gridCol w:w="7796"/>
        <w:gridCol w:w="1984"/>
        <w:gridCol w:w="1819"/>
        <w:gridCol w:w="2272"/>
      </w:tblGrid>
      <w:tr w:rsidR="00712193" w:rsidRPr="005912FA" w14:paraId="38AEA4B7"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7C88965C" w14:textId="77777777" w:rsidR="00712193" w:rsidRPr="005912FA" w:rsidRDefault="006417CA"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C</w:t>
            </w:r>
          </w:p>
        </w:tc>
        <w:tc>
          <w:tcPr>
            <w:tcW w:w="7796" w:type="dxa"/>
            <w:tcBorders>
              <w:top w:val="single" w:sz="4" w:space="0" w:color="000000"/>
              <w:left w:val="single" w:sz="4" w:space="0" w:color="000000"/>
              <w:bottom w:val="single" w:sz="4" w:space="0" w:color="000000"/>
            </w:tcBorders>
            <w:shd w:val="clear" w:color="auto" w:fill="auto"/>
            <w:vAlign w:val="center"/>
          </w:tcPr>
          <w:p w14:paraId="1EFD2F5A" w14:textId="77777777" w:rsidR="00712193" w:rsidRPr="005912FA" w:rsidRDefault="00712193" w:rsidP="00712193">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5912FA">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20E40C5" w14:textId="77777777" w:rsidR="00712193" w:rsidRPr="005912FA" w:rsidRDefault="00712193"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WYMAGANY</w:t>
            </w:r>
          </w:p>
        </w:tc>
        <w:tc>
          <w:tcPr>
            <w:tcW w:w="1819" w:type="dxa"/>
            <w:tcBorders>
              <w:top w:val="single" w:sz="4" w:space="0" w:color="000000"/>
              <w:left w:val="single" w:sz="4" w:space="0" w:color="auto"/>
              <w:bottom w:val="single" w:sz="4" w:space="0" w:color="000000"/>
            </w:tcBorders>
            <w:shd w:val="clear" w:color="auto" w:fill="auto"/>
            <w:vAlign w:val="center"/>
          </w:tcPr>
          <w:p w14:paraId="27D7C4CC" w14:textId="77777777" w:rsidR="00712193" w:rsidRPr="005912FA" w:rsidRDefault="00712193"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OFEROWANY</w:t>
            </w:r>
          </w:p>
        </w:tc>
        <w:tc>
          <w:tcPr>
            <w:tcW w:w="2272" w:type="dxa"/>
            <w:tcBorders>
              <w:top w:val="single" w:sz="4" w:space="0" w:color="000000"/>
              <w:left w:val="single" w:sz="4" w:space="0" w:color="000000"/>
              <w:bottom w:val="single" w:sz="4" w:space="0" w:color="000000"/>
              <w:right w:val="single" w:sz="4" w:space="0" w:color="auto"/>
            </w:tcBorders>
            <w:shd w:val="clear" w:color="auto" w:fill="auto"/>
            <w:vAlign w:val="center"/>
          </w:tcPr>
          <w:p w14:paraId="1BA58A12" w14:textId="77777777" w:rsidR="00712193" w:rsidRPr="005912FA" w:rsidRDefault="00712193" w:rsidP="00712193">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SPOSÓB OCENY</w:t>
            </w:r>
          </w:p>
        </w:tc>
      </w:tr>
      <w:tr w:rsidR="00712193" w:rsidRPr="005912FA" w14:paraId="3B9CB824" w14:textId="77777777" w:rsidTr="00712193">
        <w:trPr>
          <w:trHeight w:val="422"/>
        </w:trPr>
        <w:tc>
          <w:tcPr>
            <w:tcW w:w="14439"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1EF1C198" w14:textId="77777777" w:rsidR="00712193" w:rsidRPr="005912FA" w:rsidRDefault="00712193" w:rsidP="00712193">
            <w:pPr>
              <w:spacing w:after="0"/>
              <w:rPr>
                <w:rFonts w:ascii="Garamond" w:hAnsi="Garamond" w:cs="Times New Roman"/>
              </w:rPr>
            </w:pPr>
            <w:r w:rsidRPr="005912FA">
              <w:rPr>
                <w:rFonts w:ascii="Garamond" w:hAnsi="Garamond" w:cs="Times New Roman"/>
                <w:b/>
              </w:rPr>
              <w:t>Łaźnia wodna dwustanowiskowa</w:t>
            </w:r>
          </w:p>
        </w:tc>
      </w:tr>
      <w:tr w:rsidR="00712193" w:rsidRPr="005912FA" w14:paraId="7D37E566"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06510157"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CAD2C49" w14:textId="77777777" w:rsidR="00712193" w:rsidRPr="005912FA" w:rsidRDefault="00712193" w:rsidP="00712193">
            <w:pPr>
              <w:spacing w:before="60" w:after="60"/>
              <w:ind w:right="-290"/>
              <w:rPr>
                <w:rFonts w:ascii="Garamond" w:hAnsi="Garamond" w:cs="Times New Roman"/>
              </w:rPr>
            </w:pPr>
            <w:r w:rsidRPr="005912FA">
              <w:rPr>
                <w:rFonts w:ascii="Garamond" w:hAnsi="Garamond" w:cs="Times New Roman"/>
              </w:rPr>
              <w:t>Wykonana ze stali nierdzewnej</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4A88E9E0" w14:textId="77777777" w:rsidR="00712193" w:rsidRPr="005912FA" w:rsidRDefault="00712193" w:rsidP="00712193">
            <w:pPr>
              <w:spacing w:before="60" w:after="60"/>
              <w:jc w:val="center"/>
              <w:rPr>
                <w:rFonts w:ascii="Garamond" w:hAnsi="Garamond" w:cs="Times New Roman"/>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01810BDF"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EB12727"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58B622C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64686460"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13DFAD7D"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Zakres temperatur pracy od +25ºC do +99.9ºC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70F5C7F"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735C1D92"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2FE7550A"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4460DD41"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5E61AE7F"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470156D" w14:textId="77777777" w:rsidR="00712193" w:rsidRPr="005912FA" w:rsidRDefault="00712193" w:rsidP="002F6647">
            <w:pPr>
              <w:shd w:val="clear" w:color="auto" w:fill="FFFFFF"/>
              <w:spacing w:before="60" w:after="60"/>
              <w:rPr>
                <w:rFonts w:ascii="Garamond" w:hAnsi="Garamond" w:cs="Times New Roman"/>
              </w:rPr>
            </w:pPr>
            <w:r w:rsidRPr="005912FA">
              <w:rPr>
                <w:rFonts w:ascii="Garamond" w:hAnsi="Garamond" w:cs="Times New Roman"/>
              </w:rPr>
              <w:t xml:space="preserve">Pojemność wanien  </w:t>
            </w:r>
            <w:r w:rsidRPr="00DB4A92">
              <w:rPr>
                <w:rFonts w:ascii="Garamond" w:hAnsi="Garamond" w:cs="Times New Roman"/>
              </w:rPr>
              <w:t>7 – 8 litrów  głębokość 165 mm.</w:t>
            </w:r>
            <w:r w:rsidR="002922E7" w:rsidRPr="00DB4A92">
              <w:rPr>
                <w:rFonts w:ascii="Garamond" w:hAnsi="Garamond"/>
              </w:rPr>
              <w:t xml:space="preserve"> </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AF2E7E4" w14:textId="77777777" w:rsidR="00712193" w:rsidRPr="005912FA" w:rsidRDefault="00712193" w:rsidP="00712193">
            <w:pPr>
              <w:spacing w:after="0"/>
              <w:jc w:val="center"/>
              <w:rPr>
                <w:rFonts w:ascii="Garamond" w:hAnsi="Garamond"/>
              </w:rPr>
            </w:pPr>
            <w:r w:rsidRPr="005912FA">
              <w:rPr>
                <w:rFonts w:ascii="Garamond" w:hAnsi="Garamond" w:cs="Times New Roman"/>
              </w:rPr>
              <w:t>Tak</w:t>
            </w:r>
            <w:r w:rsidR="00DB4A92">
              <w:rPr>
                <w:rFonts w:ascii="Garamond" w:hAnsi="Garamond" w:cs="Times New Roman"/>
              </w:rPr>
              <w:t>, podać</w:t>
            </w:r>
          </w:p>
        </w:tc>
        <w:tc>
          <w:tcPr>
            <w:tcW w:w="1819" w:type="dxa"/>
            <w:tcBorders>
              <w:top w:val="single" w:sz="4" w:space="0" w:color="000000"/>
              <w:left w:val="single" w:sz="4" w:space="0" w:color="auto"/>
              <w:bottom w:val="single" w:sz="4" w:space="0" w:color="000000"/>
            </w:tcBorders>
            <w:shd w:val="clear" w:color="auto" w:fill="auto"/>
            <w:vAlign w:val="center"/>
          </w:tcPr>
          <w:p w14:paraId="13B6E1E2"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6A045C9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32FD9C2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5314DCA1"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260FA68"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Stabilność temperatury +/- 0.1ºC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D735387"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0C584387"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1235195"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08A4ACF0"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465CEBB2"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75CAEFD7"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Moc grzewcza do 1 kW</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56005B1"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4FC71112"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22E6BB1B"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71C8BEF2"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308B3A85"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vAlign w:val="center"/>
          </w:tcPr>
          <w:p w14:paraId="6850D728" w14:textId="56858D3E"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 xml:space="preserve">Panel sterowania  z wyświetlaczem </w:t>
            </w:r>
            <w:r w:rsidR="00B30122">
              <w:rPr>
                <w:rFonts w:ascii="Garamond" w:hAnsi="Garamond" w:cs="Times New Roman"/>
              </w:rPr>
              <w:t xml:space="preserve">min. </w:t>
            </w:r>
            <w:r w:rsidRPr="005912FA">
              <w:rPr>
                <w:rFonts w:ascii="Garamond" w:hAnsi="Garamond" w:cs="Times New Roman"/>
              </w:rPr>
              <w:t>LED 7’’</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05B0761" w14:textId="77777777" w:rsidR="00712193" w:rsidRPr="005912FA" w:rsidRDefault="00712193" w:rsidP="00712193">
            <w:pPr>
              <w:spacing w:after="0"/>
              <w:jc w:val="center"/>
              <w:rPr>
                <w:rFonts w:ascii="Garamond" w:hAnsi="Garamond"/>
              </w:rPr>
            </w:pPr>
            <w:r w:rsidRPr="005912FA">
              <w:rPr>
                <w:rFonts w:ascii="Garamond" w:hAnsi="Garamond" w:cs="Times New Roman"/>
              </w:rPr>
              <w:t>Tak/podać</w:t>
            </w:r>
          </w:p>
        </w:tc>
        <w:tc>
          <w:tcPr>
            <w:tcW w:w="1819" w:type="dxa"/>
            <w:tcBorders>
              <w:top w:val="single" w:sz="4" w:space="0" w:color="000000"/>
              <w:left w:val="single" w:sz="4" w:space="0" w:color="auto"/>
              <w:bottom w:val="single" w:sz="4" w:space="0" w:color="000000"/>
            </w:tcBorders>
            <w:shd w:val="clear" w:color="auto" w:fill="auto"/>
            <w:vAlign w:val="center"/>
          </w:tcPr>
          <w:p w14:paraId="3F36D2A7"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53C3646" w14:textId="77777777" w:rsidR="00712193" w:rsidRPr="005912FA" w:rsidRDefault="00712193" w:rsidP="00712193">
            <w:pPr>
              <w:spacing w:after="0"/>
              <w:jc w:val="center"/>
              <w:rPr>
                <w:rFonts w:ascii="Garamond" w:hAnsi="Garamond" w:cs="Times New Roman"/>
              </w:rPr>
            </w:pPr>
            <w:r w:rsidRPr="005912FA">
              <w:rPr>
                <w:rFonts w:ascii="Garamond" w:hAnsi="Garamond" w:cs="Times New Roman"/>
              </w:rPr>
              <w:t>7’’ – 0 pkt</w:t>
            </w:r>
          </w:p>
          <w:p w14:paraId="61FAE8FB" w14:textId="77777777" w:rsidR="00712193" w:rsidRPr="005912FA" w:rsidRDefault="00712193" w:rsidP="00712193">
            <w:pPr>
              <w:spacing w:after="0"/>
              <w:jc w:val="center"/>
              <w:rPr>
                <w:rFonts w:ascii="Garamond" w:hAnsi="Garamond" w:cs="Times New Roman"/>
              </w:rPr>
            </w:pPr>
            <w:r w:rsidRPr="005912FA">
              <w:rPr>
                <w:rFonts w:ascii="Garamond" w:hAnsi="Garamond" w:cs="Times New Roman"/>
              </w:rPr>
              <w:t>więcej – 1 pkt</w:t>
            </w:r>
          </w:p>
        </w:tc>
      </w:tr>
      <w:tr w:rsidR="00712193" w:rsidRPr="005912FA" w14:paraId="754CA70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3D523AFB"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16AD8CC6"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Pokrywa przeźroczysta, montowana pod katem, do 100 °C</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AFE3663"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25793F1F"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77742DB"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3078929B"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18B148E2"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6445D18D"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Uchwyt do przenoszenia łaźni</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5850B0D"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3C05E317"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8E5BC6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28732682"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1C9D1515"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513E9920"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Nóżki antypoślizgowe</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98539F0"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370C99CF"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79756A12"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77A8F419"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64990757"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5DBB84B2"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Alarm akustyczny i wizualny z jednoczesną blokadą grzania</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DDE96AC"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5F4747E8"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C9E8033"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615F2194" w14:textId="77777777" w:rsidTr="00712193">
        <w:tc>
          <w:tcPr>
            <w:tcW w:w="568" w:type="dxa"/>
            <w:tcBorders>
              <w:top w:val="single" w:sz="4" w:space="0" w:color="000000"/>
              <w:left w:val="single" w:sz="4" w:space="0" w:color="000000"/>
              <w:bottom w:val="single" w:sz="4" w:space="0" w:color="000000"/>
            </w:tcBorders>
            <w:shd w:val="clear" w:color="auto" w:fill="auto"/>
            <w:vAlign w:val="center"/>
          </w:tcPr>
          <w:p w14:paraId="27A95F8A" w14:textId="77777777" w:rsidR="00712193" w:rsidRPr="005912FA" w:rsidRDefault="00712193" w:rsidP="00712193">
            <w:pPr>
              <w:pStyle w:val="Akapitzlist"/>
              <w:numPr>
                <w:ilvl w:val="0"/>
                <w:numId w:val="31"/>
              </w:numPr>
              <w:snapToGrid w:val="0"/>
              <w:spacing w:before="60" w:after="60"/>
              <w:ind w:hanging="645"/>
              <w:jc w:val="center"/>
              <w:rPr>
                <w:rFonts w:ascii="Garamond" w:hAnsi="Garamond"/>
              </w:rPr>
            </w:pPr>
          </w:p>
        </w:tc>
        <w:tc>
          <w:tcPr>
            <w:tcW w:w="7796" w:type="dxa"/>
            <w:tcBorders>
              <w:top w:val="single" w:sz="4" w:space="0" w:color="000000"/>
              <w:left w:val="single" w:sz="4" w:space="0" w:color="000000"/>
              <w:bottom w:val="single" w:sz="4" w:space="0" w:color="000000"/>
            </w:tcBorders>
            <w:shd w:val="clear" w:color="auto" w:fill="auto"/>
          </w:tcPr>
          <w:p w14:paraId="27C2FFBC" w14:textId="77777777" w:rsidR="00712193" w:rsidRPr="005912FA" w:rsidRDefault="00712193" w:rsidP="00712193">
            <w:pPr>
              <w:shd w:val="clear" w:color="auto" w:fill="FFFFFF"/>
              <w:spacing w:before="60" w:after="60"/>
              <w:rPr>
                <w:rFonts w:ascii="Garamond" w:hAnsi="Garamond" w:cs="Times New Roman"/>
              </w:rPr>
            </w:pPr>
            <w:r w:rsidRPr="005912FA">
              <w:rPr>
                <w:rFonts w:ascii="Garamond" w:hAnsi="Garamond" w:cs="Times New Roman"/>
              </w:rPr>
              <w:t>Wbudowany c odpływ</w:t>
            </w:r>
            <w:r w:rsidRPr="005912FA">
              <w:rPr>
                <w:rFonts w:ascii="Garamond" w:hAnsi="Garamond" w:cs="Times New Roman"/>
              </w:rPr>
              <w:tab/>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ED99786" w14:textId="77777777" w:rsidR="00712193" w:rsidRPr="005912FA" w:rsidRDefault="00712193" w:rsidP="00712193">
            <w:pPr>
              <w:spacing w:after="0"/>
              <w:jc w:val="center"/>
              <w:rPr>
                <w:rFonts w:ascii="Garamond" w:hAnsi="Garamond"/>
              </w:rPr>
            </w:pPr>
            <w:r w:rsidRPr="005912FA">
              <w:rPr>
                <w:rFonts w:ascii="Garamond" w:hAnsi="Garamond" w:cs="Times New Roman"/>
              </w:rPr>
              <w:t>Tak</w:t>
            </w:r>
          </w:p>
        </w:tc>
        <w:tc>
          <w:tcPr>
            <w:tcW w:w="1819" w:type="dxa"/>
            <w:tcBorders>
              <w:top w:val="single" w:sz="4" w:space="0" w:color="000000"/>
              <w:left w:val="single" w:sz="4" w:space="0" w:color="auto"/>
              <w:bottom w:val="single" w:sz="4" w:space="0" w:color="000000"/>
            </w:tcBorders>
            <w:shd w:val="clear" w:color="auto" w:fill="auto"/>
            <w:vAlign w:val="center"/>
          </w:tcPr>
          <w:p w14:paraId="7C96F3C6" w14:textId="77777777" w:rsidR="00712193" w:rsidRPr="005912FA" w:rsidRDefault="00712193" w:rsidP="00712193">
            <w:pPr>
              <w:snapToGrid w:val="0"/>
              <w:spacing w:before="60" w:after="60"/>
              <w:jc w:val="center"/>
              <w:rPr>
                <w:rFonts w:ascii="Garamond" w:hAnsi="Garamond" w:cs="Times New Roman"/>
              </w:rPr>
            </w:pP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612FC2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712193" w:rsidRPr="005912FA" w14:paraId="79908D7C"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567"/>
        </w:trPr>
        <w:tc>
          <w:tcPr>
            <w:tcW w:w="14439" w:type="dxa"/>
            <w:gridSpan w:val="5"/>
            <w:tcBorders>
              <w:top w:val="single" w:sz="4" w:space="0" w:color="000000"/>
              <w:left w:val="single" w:sz="4" w:space="0" w:color="000000"/>
              <w:bottom w:val="single" w:sz="4" w:space="0" w:color="000000"/>
              <w:right w:val="single" w:sz="4" w:space="0" w:color="000000"/>
            </w:tcBorders>
            <w:vAlign w:val="center"/>
            <w:hideMark/>
          </w:tcPr>
          <w:p w14:paraId="19980F52" w14:textId="77777777" w:rsidR="00712193" w:rsidRPr="005912FA" w:rsidRDefault="00712193" w:rsidP="00712193">
            <w:pPr>
              <w:suppressAutoHyphens/>
              <w:spacing w:after="0" w:line="240" w:lineRule="auto"/>
              <w:rPr>
                <w:rFonts w:ascii="Garamond" w:eastAsia="Times New Roman" w:hAnsi="Garamond" w:cs="Times New Roman"/>
                <w:b/>
                <w:lang w:eastAsia="ar-SA"/>
              </w:rPr>
            </w:pPr>
            <w:r w:rsidRPr="005912FA">
              <w:rPr>
                <w:rFonts w:ascii="Garamond" w:eastAsia="Times New Roman" w:hAnsi="Garamond" w:cs="Times New Roman"/>
                <w:b/>
                <w:lang w:eastAsia="ar-SA"/>
              </w:rPr>
              <w:t>Warunki energetyczne urządzenia</w:t>
            </w:r>
          </w:p>
        </w:tc>
      </w:tr>
      <w:tr w:rsidR="00712193" w:rsidRPr="005912FA" w14:paraId="2D651844"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990BFF0"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012037A1"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Tryb niskiego poboru mocy [kW/h]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C02BC02"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1FF36C2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5887CCEF"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6CCDC75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7889D98A"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A60C372"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0D369E9F"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Instrukcja obsługi zawierająca wskazówki zarządzania wydajnością i energooszczędnością urządzenia</w:t>
            </w:r>
          </w:p>
        </w:tc>
        <w:tc>
          <w:tcPr>
            <w:tcW w:w="1984" w:type="dxa"/>
            <w:tcBorders>
              <w:top w:val="single" w:sz="4" w:space="0" w:color="000000"/>
              <w:left w:val="single" w:sz="4" w:space="0" w:color="000000"/>
              <w:bottom w:val="single" w:sz="4" w:space="0" w:color="000000"/>
              <w:right w:val="single" w:sz="4" w:space="0" w:color="000000"/>
            </w:tcBorders>
            <w:vAlign w:val="center"/>
          </w:tcPr>
          <w:p w14:paraId="036FE1B4"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763262BF"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0603279C"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421346A4"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029CDBDA"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5B6B8CC6"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48047BB2"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Szkolenia dla personelu medycznego i technicznego w zakresie efektywności energetycznej urządzenia(2 medyczne, 1 techniczna)</w:t>
            </w:r>
          </w:p>
        </w:tc>
        <w:tc>
          <w:tcPr>
            <w:tcW w:w="1984" w:type="dxa"/>
            <w:tcBorders>
              <w:top w:val="single" w:sz="4" w:space="0" w:color="000000"/>
              <w:left w:val="single" w:sz="4" w:space="0" w:color="000000"/>
              <w:bottom w:val="single" w:sz="4" w:space="0" w:color="000000"/>
              <w:right w:val="single" w:sz="4" w:space="0" w:color="000000"/>
            </w:tcBorders>
            <w:vAlign w:val="center"/>
          </w:tcPr>
          <w:p w14:paraId="6F0A277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7399DFB7"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712872A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37C4592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6BE4E158"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56AAF3E4"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775B466C"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984" w:type="dxa"/>
            <w:tcBorders>
              <w:top w:val="single" w:sz="4" w:space="0" w:color="000000"/>
              <w:left w:val="single" w:sz="4" w:space="0" w:color="000000"/>
              <w:bottom w:val="single" w:sz="4" w:space="0" w:color="000000"/>
              <w:right w:val="single" w:sz="4" w:space="0" w:color="000000"/>
            </w:tcBorders>
            <w:vAlign w:val="center"/>
          </w:tcPr>
          <w:p w14:paraId="03A990DA"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1B26B92A"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379A3C0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32FE969D"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19E92327"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46A5E4C7"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65469137"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984" w:type="dxa"/>
            <w:tcBorders>
              <w:top w:val="single" w:sz="4" w:space="0" w:color="000000"/>
              <w:left w:val="single" w:sz="4" w:space="0" w:color="000000"/>
              <w:bottom w:val="single" w:sz="4" w:space="0" w:color="000000"/>
              <w:right w:val="single" w:sz="4" w:space="0" w:color="000000"/>
            </w:tcBorders>
            <w:vAlign w:val="center"/>
          </w:tcPr>
          <w:p w14:paraId="5F3DCC89"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60DC90A3"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08A5BA80"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58F0689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r w:rsidR="00712193" w:rsidRPr="005912FA" w14:paraId="3C6D072A" w14:textId="77777777" w:rsidTr="007121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FF64EC9" w14:textId="77777777" w:rsidR="00712193" w:rsidRPr="005912FA" w:rsidRDefault="00712193" w:rsidP="00712193">
            <w:pPr>
              <w:pStyle w:val="Akapitzlist"/>
              <w:numPr>
                <w:ilvl w:val="0"/>
                <w:numId w:val="31"/>
              </w:numPr>
              <w:suppressAutoHyphens/>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right w:val="single" w:sz="4" w:space="0" w:color="000000"/>
            </w:tcBorders>
            <w:vAlign w:val="center"/>
            <w:hideMark/>
          </w:tcPr>
          <w:p w14:paraId="473930AA" w14:textId="77777777" w:rsidR="00712193" w:rsidRPr="005912FA" w:rsidRDefault="00712193" w:rsidP="00712193">
            <w:pPr>
              <w:suppressAutoHyphens/>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Możliwość automatycznego przechodzenia urządzenia w tryb czuwania/niskiego poboru mocy</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80CB3B5"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TAK/NIE</w:t>
            </w:r>
          </w:p>
        </w:tc>
        <w:tc>
          <w:tcPr>
            <w:tcW w:w="1819" w:type="dxa"/>
            <w:tcBorders>
              <w:top w:val="single" w:sz="4" w:space="0" w:color="000000"/>
              <w:left w:val="single" w:sz="4" w:space="0" w:color="000000"/>
              <w:bottom w:val="single" w:sz="4" w:space="0" w:color="000000"/>
              <w:right w:val="single" w:sz="4" w:space="0" w:color="000000"/>
            </w:tcBorders>
            <w:vAlign w:val="center"/>
          </w:tcPr>
          <w:p w14:paraId="1A5731AC"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1E196456"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 1 pkt.</w:t>
            </w:r>
          </w:p>
          <w:p w14:paraId="4F2AEA58" w14:textId="77777777" w:rsidR="00712193" w:rsidRPr="005912FA" w:rsidRDefault="00712193" w:rsidP="00712193">
            <w:pPr>
              <w:suppressAutoHyphens/>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bl>
    <w:p w14:paraId="3DB89DE4" w14:textId="77777777" w:rsidR="002D34C5" w:rsidRPr="005912FA" w:rsidRDefault="002D34C5" w:rsidP="00BC771B">
      <w:pPr>
        <w:suppressAutoHyphens/>
        <w:spacing w:after="0" w:line="240" w:lineRule="auto"/>
        <w:rPr>
          <w:rFonts w:ascii="Garamond" w:eastAsia="Times New Roman" w:hAnsi="Garamond" w:cs="Times New Roman"/>
          <w:b/>
          <w:lang w:eastAsia="ar-SA"/>
        </w:rPr>
      </w:pPr>
    </w:p>
    <w:p w14:paraId="6E8E002D" w14:textId="77777777" w:rsidR="00BC771B" w:rsidRPr="005912FA" w:rsidRDefault="005838E5" w:rsidP="00712193">
      <w:pPr>
        <w:suppressAutoHyphens/>
        <w:spacing w:after="12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 xml:space="preserve">WARUNKI GWARANCJI </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7796"/>
        <w:gridCol w:w="1984"/>
        <w:gridCol w:w="1843"/>
        <w:gridCol w:w="2268"/>
      </w:tblGrid>
      <w:tr w:rsidR="00BC771B" w:rsidRPr="005912FA" w14:paraId="4351C0C0" w14:textId="77777777" w:rsidTr="002D34C5">
        <w:tc>
          <w:tcPr>
            <w:tcW w:w="568" w:type="dxa"/>
            <w:tcBorders>
              <w:top w:val="single" w:sz="4" w:space="0" w:color="000000"/>
              <w:left w:val="single" w:sz="4" w:space="0" w:color="000000"/>
              <w:bottom w:val="single" w:sz="4" w:space="0" w:color="000000"/>
            </w:tcBorders>
            <w:shd w:val="clear" w:color="auto" w:fill="auto"/>
            <w:vAlign w:val="center"/>
          </w:tcPr>
          <w:p w14:paraId="58A9C212"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LP</w:t>
            </w:r>
          </w:p>
        </w:tc>
        <w:tc>
          <w:tcPr>
            <w:tcW w:w="7796" w:type="dxa"/>
            <w:tcBorders>
              <w:top w:val="single" w:sz="4" w:space="0" w:color="000000"/>
              <w:left w:val="single" w:sz="4" w:space="0" w:color="000000"/>
              <w:bottom w:val="single" w:sz="4" w:space="0" w:color="000000"/>
            </w:tcBorders>
            <w:shd w:val="clear" w:color="auto" w:fill="auto"/>
            <w:vAlign w:val="center"/>
          </w:tcPr>
          <w:p w14:paraId="038712F8" w14:textId="77777777" w:rsidR="00BC771B" w:rsidRPr="005912FA"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5912FA">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FEF732E"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5022A9AA"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OFEROWANY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C5A2"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SPOSÓB OCENY</w:t>
            </w:r>
          </w:p>
        </w:tc>
      </w:tr>
      <w:tr w:rsidR="00E64944" w:rsidRPr="005912FA" w14:paraId="08D24A1C" w14:textId="77777777" w:rsidTr="002D34C5">
        <w:tc>
          <w:tcPr>
            <w:tcW w:w="568" w:type="dxa"/>
            <w:tcBorders>
              <w:top w:val="single" w:sz="4" w:space="0" w:color="000000"/>
              <w:left w:val="single" w:sz="4" w:space="0" w:color="000000"/>
              <w:bottom w:val="single" w:sz="4" w:space="0" w:color="000000"/>
            </w:tcBorders>
            <w:shd w:val="clear" w:color="auto" w:fill="auto"/>
          </w:tcPr>
          <w:p w14:paraId="325C6AFB" w14:textId="77777777" w:rsidR="00E64944" w:rsidRPr="005912FA" w:rsidRDefault="00E64944"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1E80E1DF" w14:textId="3E75B0A6" w:rsidR="00E64944" w:rsidRPr="005912FA" w:rsidRDefault="00EC5D1F" w:rsidP="00527E5C">
            <w:pPr>
              <w:snapToGrid w:val="0"/>
              <w:spacing w:before="60" w:after="60" w:line="240" w:lineRule="auto"/>
              <w:jc w:val="both"/>
              <w:rPr>
                <w:rFonts w:ascii="Garamond" w:hAnsi="Garamond" w:cs="Times New Roman"/>
                <w:color w:val="000000" w:themeColor="text1"/>
              </w:rPr>
            </w:pPr>
            <w:r>
              <w:rPr>
                <w:rFonts w:ascii="Garamond" w:hAnsi="Garamond" w:cs="Times New Roman"/>
                <w:color w:val="000000" w:themeColor="text1"/>
              </w:rPr>
              <w:t>Okres gwarancji</w:t>
            </w:r>
            <w:r w:rsidR="00E64944" w:rsidRPr="005912FA">
              <w:rPr>
                <w:rFonts w:ascii="Garamond" w:hAnsi="Garamond" w:cs="Times New Roman"/>
                <w:color w:val="000000" w:themeColor="text1"/>
              </w:rPr>
              <w:t xml:space="preserve"> [liczba miesięcy]</w:t>
            </w:r>
          </w:p>
          <w:p w14:paraId="5165F4D0" w14:textId="77777777" w:rsidR="00E64944" w:rsidRPr="005912FA" w:rsidRDefault="00E64944" w:rsidP="00527E5C">
            <w:pPr>
              <w:spacing w:before="60" w:after="60" w:line="240" w:lineRule="auto"/>
              <w:jc w:val="both"/>
              <w:rPr>
                <w:rFonts w:ascii="Garamond" w:hAnsi="Garamond" w:cs="Times New Roman"/>
                <w:iCs/>
                <w:color w:val="000000" w:themeColor="text1"/>
              </w:rPr>
            </w:pPr>
            <w:r w:rsidRPr="005912FA">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4" w:type="dxa"/>
            <w:tcBorders>
              <w:top w:val="single" w:sz="4" w:space="0" w:color="000000"/>
              <w:left w:val="single" w:sz="4" w:space="0" w:color="000000"/>
              <w:bottom w:val="single" w:sz="4" w:space="0" w:color="000000"/>
            </w:tcBorders>
            <w:shd w:val="clear" w:color="auto" w:fill="auto"/>
            <w:vAlign w:val="center"/>
          </w:tcPr>
          <w:p w14:paraId="4F6DB05F" w14:textId="77777777" w:rsidR="00E64944" w:rsidRPr="005912FA" w:rsidRDefault="00E64944" w:rsidP="00527E5C">
            <w:pPr>
              <w:suppressAutoHyphens/>
              <w:snapToGrid w:val="0"/>
              <w:spacing w:after="1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vAlign w:val="center"/>
          </w:tcPr>
          <w:p w14:paraId="3E13FA10" w14:textId="77777777" w:rsidR="00E64944" w:rsidRPr="005912FA" w:rsidRDefault="00E64944" w:rsidP="00527E5C">
            <w:pPr>
              <w:suppressAutoHyphens/>
              <w:snapToGrid w:val="0"/>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D1194" w14:textId="77777777" w:rsidR="00E64944" w:rsidRPr="005912FA" w:rsidRDefault="00E64944" w:rsidP="00527E5C">
            <w:pPr>
              <w:suppressAutoHyphens/>
              <w:spacing w:after="0" w:line="240" w:lineRule="auto"/>
              <w:jc w:val="center"/>
              <w:rPr>
                <w:rFonts w:ascii="Garamond" w:eastAsia="Times New Roman" w:hAnsi="Garamond" w:cs="Times New Roman"/>
                <w:bCs/>
                <w:lang w:eastAsia="ar-SA"/>
              </w:rPr>
            </w:pPr>
            <w:r w:rsidRPr="005912FA">
              <w:rPr>
                <w:rFonts w:ascii="Garamond" w:eastAsia="Times New Roman" w:hAnsi="Garamond" w:cs="Times New Roman"/>
                <w:bCs/>
                <w:lang w:eastAsia="ar-SA"/>
              </w:rPr>
              <w:t>najdłuższy okres – 10 pkt.,</w:t>
            </w:r>
          </w:p>
          <w:p w14:paraId="36482578" w14:textId="77777777" w:rsidR="00E64944" w:rsidRPr="005912FA" w:rsidRDefault="00E64944" w:rsidP="00527E5C">
            <w:pPr>
              <w:suppressAutoHyphens/>
              <w:snapToGrid w:val="0"/>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bCs/>
                <w:lang w:eastAsia="ar-SA"/>
              </w:rPr>
              <w:t>inne – proporcjonalnie mniej (względem najdłuższej zaoferowanej gwarancji)</w:t>
            </w:r>
          </w:p>
        </w:tc>
      </w:tr>
      <w:tr w:rsidR="00E64944" w:rsidRPr="005912FA" w14:paraId="7C39E0A7" w14:textId="77777777" w:rsidTr="002D34C5">
        <w:tc>
          <w:tcPr>
            <w:tcW w:w="568" w:type="dxa"/>
            <w:tcBorders>
              <w:left w:val="single" w:sz="4" w:space="0" w:color="000000"/>
              <w:bottom w:val="single" w:sz="4" w:space="0" w:color="000000"/>
            </w:tcBorders>
            <w:shd w:val="clear" w:color="auto" w:fill="auto"/>
          </w:tcPr>
          <w:p w14:paraId="0671BBAA" w14:textId="77777777" w:rsidR="00E64944" w:rsidRPr="005912FA" w:rsidRDefault="00E64944"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left w:val="single" w:sz="4" w:space="0" w:color="000000"/>
              <w:bottom w:val="single" w:sz="4" w:space="0" w:color="000000"/>
            </w:tcBorders>
            <w:shd w:val="clear" w:color="auto" w:fill="auto"/>
            <w:vAlign w:val="center"/>
          </w:tcPr>
          <w:p w14:paraId="543911AB" w14:textId="77777777" w:rsidR="00E64944" w:rsidRPr="005912FA" w:rsidRDefault="00E64944" w:rsidP="00E64944">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 xml:space="preserve">Gwarancja produkcji części zamiennych [liczba lat] – min. 8 lat </w:t>
            </w:r>
          </w:p>
        </w:tc>
        <w:tc>
          <w:tcPr>
            <w:tcW w:w="1984" w:type="dxa"/>
            <w:tcBorders>
              <w:left w:val="single" w:sz="4" w:space="0" w:color="000000"/>
              <w:bottom w:val="single" w:sz="4" w:space="0" w:color="000000"/>
            </w:tcBorders>
            <w:shd w:val="clear" w:color="auto" w:fill="auto"/>
            <w:vAlign w:val="center"/>
          </w:tcPr>
          <w:p w14:paraId="2C67ADB5" w14:textId="77777777" w:rsidR="00E64944" w:rsidRPr="005912FA" w:rsidRDefault="00512242"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w:t>
            </w:r>
            <w:r w:rsidR="00E64944" w:rsidRPr="005912FA">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207FB167"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p>
        </w:tc>
        <w:tc>
          <w:tcPr>
            <w:tcW w:w="2268" w:type="dxa"/>
            <w:tcBorders>
              <w:left w:val="single" w:sz="4" w:space="0" w:color="000000"/>
              <w:bottom w:val="single" w:sz="4" w:space="0" w:color="000000"/>
              <w:right w:val="single" w:sz="4" w:space="0" w:color="000000"/>
            </w:tcBorders>
            <w:shd w:val="clear" w:color="auto" w:fill="auto"/>
            <w:vAlign w:val="center"/>
          </w:tcPr>
          <w:p w14:paraId="5DC57C2E"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64944" w:rsidRPr="005912FA" w14:paraId="34D5A4F3" w14:textId="77777777" w:rsidTr="002D34C5">
        <w:tc>
          <w:tcPr>
            <w:tcW w:w="568" w:type="dxa"/>
            <w:tcBorders>
              <w:top w:val="single" w:sz="4" w:space="0" w:color="000000"/>
              <w:left w:val="single" w:sz="4" w:space="0" w:color="000000"/>
              <w:bottom w:val="single" w:sz="4" w:space="0" w:color="000000"/>
            </w:tcBorders>
            <w:shd w:val="clear" w:color="auto" w:fill="auto"/>
          </w:tcPr>
          <w:p w14:paraId="536C4EBE" w14:textId="77777777" w:rsidR="00E64944" w:rsidRPr="005912FA" w:rsidRDefault="00E64944"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7D15B466" w14:textId="77777777" w:rsidR="00E64944" w:rsidRPr="005912FA" w:rsidRDefault="00E64944" w:rsidP="00712193">
            <w:pPr>
              <w:tabs>
                <w:tab w:val="left" w:pos="0"/>
              </w:tabs>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44B6A40A"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2DBFFE8F" w14:textId="77777777" w:rsidR="00E64944" w:rsidRPr="005912FA" w:rsidRDefault="00E64944" w:rsidP="00712193">
            <w:pPr>
              <w:suppressAutoHyphens/>
              <w:autoSpaceDE w:val="0"/>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56F25"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64944" w:rsidRPr="005912FA" w14:paraId="4B5BDBEF" w14:textId="77777777" w:rsidTr="002D34C5">
        <w:tc>
          <w:tcPr>
            <w:tcW w:w="568" w:type="dxa"/>
            <w:tcBorders>
              <w:top w:val="single" w:sz="4" w:space="0" w:color="000000"/>
              <w:left w:val="single" w:sz="4" w:space="0" w:color="000000"/>
              <w:bottom w:val="single" w:sz="4" w:space="0" w:color="000000"/>
            </w:tcBorders>
            <w:shd w:val="clear" w:color="auto" w:fill="auto"/>
            <w:vAlign w:val="center"/>
          </w:tcPr>
          <w:p w14:paraId="0325D533" w14:textId="77777777" w:rsidR="00E64944" w:rsidRPr="005912FA" w:rsidRDefault="00E64944" w:rsidP="00712193">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tcBorders>
            <w:shd w:val="clear" w:color="auto" w:fill="auto"/>
          </w:tcPr>
          <w:p w14:paraId="5D70AD9D"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4" w:type="dxa"/>
            <w:tcBorders>
              <w:top w:val="single" w:sz="4" w:space="0" w:color="000000"/>
              <w:left w:val="single" w:sz="4" w:space="0" w:color="000000"/>
              <w:bottom w:val="single" w:sz="4" w:space="0" w:color="000000"/>
            </w:tcBorders>
            <w:shd w:val="clear" w:color="auto" w:fill="auto"/>
            <w:vAlign w:val="center"/>
          </w:tcPr>
          <w:p w14:paraId="46C140B2"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7EDBC347"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F7A18"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jeden – 5 pkt, więcej – 0 pkt</w:t>
            </w:r>
          </w:p>
        </w:tc>
      </w:tr>
      <w:tr w:rsidR="00E64944" w:rsidRPr="005912FA" w14:paraId="03BA2E26" w14:textId="77777777" w:rsidTr="002D34C5">
        <w:tc>
          <w:tcPr>
            <w:tcW w:w="568" w:type="dxa"/>
            <w:tcBorders>
              <w:top w:val="single" w:sz="4" w:space="0" w:color="000000"/>
              <w:left w:val="single" w:sz="4" w:space="0" w:color="000000"/>
              <w:bottom w:val="single" w:sz="4" w:space="0" w:color="000000"/>
            </w:tcBorders>
            <w:shd w:val="clear" w:color="auto" w:fill="auto"/>
            <w:vAlign w:val="center"/>
          </w:tcPr>
          <w:p w14:paraId="1E114B46" w14:textId="77777777" w:rsidR="00E64944" w:rsidRPr="005912FA" w:rsidRDefault="00E64944" w:rsidP="00712193">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7796" w:type="dxa"/>
            <w:tcBorders>
              <w:top w:val="single" w:sz="4" w:space="0" w:color="000000"/>
              <w:left w:val="single" w:sz="4" w:space="0" w:color="000000"/>
              <w:bottom w:val="single" w:sz="4" w:space="0" w:color="000000"/>
            </w:tcBorders>
            <w:shd w:val="clear" w:color="auto" w:fill="auto"/>
          </w:tcPr>
          <w:p w14:paraId="1881820A"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r w:rsidRPr="005912FA">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984" w:type="dxa"/>
            <w:tcBorders>
              <w:top w:val="single" w:sz="4" w:space="0" w:color="000000"/>
              <w:left w:val="single" w:sz="4" w:space="0" w:color="000000"/>
              <w:bottom w:val="single" w:sz="4" w:space="0" w:color="000000"/>
            </w:tcBorders>
            <w:shd w:val="clear" w:color="auto" w:fill="auto"/>
            <w:vAlign w:val="center"/>
          </w:tcPr>
          <w:p w14:paraId="3B6689A8"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 xml:space="preserve">Podać </w:t>
            </w:r>
          </w:p>
        </w:tc>
        <w:tc>
          <w:tcPr>
            <w:tcW w:w="1843" w:type="dxa"/>
            <w:tcBorders>
              <w:top w:val="single" w:sz="4" w:space="0" w:color="000000"/>
              <w:left w:val="single" w:sz="4" w:space="0" w:color="000000"/>
              <w:bottom w:val="single" w:sz="4" w:space="0" w:color="000000"/>
            </w:tcBorders>
            <w:shd w:val="clear" w:color="auto" w:fill="auto"/>
            <w:vAlign w:val="center"/>
          </w:tcPr>
          <w:p w14:paraId="67BBCB92" w14:textId="77777777" w:rsidR="00E64944" w:rsidRPr="005912FA" w:rsidRDefault="00E64944" w:rsidP="007121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7C34"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Tak- 5 pkt.</w:t>
            </w:r>
          </w:p>
          <w:p w14:paraId="2B129A67" w14:textId="77777777" w:rsidR="00E64944" w:rsidRPr="005912FA" w:rsidRDefault="00E64944" w:rsidP="00712193">
            <w:pPr>
              <w:suppressAutoHyphens/>
              <w:snapToGrid w:val="0"/>
              <w:spacing w:before="60" w:after="6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Nie - 0 pkt.</w:t>
            </w:r>
          </w:p>
        </w:tc>
      </w:tr>
    </w:tbl>
    <w:p w14:paraId="18891B48" w14:textId="77777777" w:rsidR="00BC771B" w:rsidRPr="005912FA" w:rsidRDefault="00BC771B" w:rsidP="00BC771B">
      <w:pPr>
        <w:suppressAutoHyphens/>
        <w:spacing w:after="0" w:line="240" w:lineRule="auto"/>
        <w:rPr>
          <w:rFonts w:ascii="Garamond" w:eastAsia="Times New Roman" w:hAnsi="Garamond" w:cs="Times New Roman"/>
          <w:b/>
          <w:lang w:eastAsia="ar-SA"/>
        </w:rPr>
      </w:pPr>
    </w:p>
    <w:p w14:paraId="5EE86AD4" w14:textId="77777777" w:rsidR="00BC771B" w:rsidRPr="005912FA" w:rsidRDefault="00BC771B" w:rsidP="00BC771B">
      <w:pPr>
        <w:suppressAutoHyphens/>
        <w:spacing w:after="0" w:line="240" w:lineRule="auto"/>
        <w:rPr>
          <w:rFonts w:ascii="Garamond" w:eastAsia="Times New Roman" w:hAnsi="Garamond" w:cs="Times New Roman"/>
          <w:b/>
          <w:lang w:eastAsia="ar-SA"/>
        </w:rPr>
      </w:pPr>
    </w:p>
    <w:p w14:paraId="15572068" w14:textId="77777777" w:rsidR="00BC771B" w:rsidRPr="005912FA" w:rsidRDefault="00512242" w:rsidP="006417CA">
      <w:pPr>
        <w:suppressAutoHyphens/>
        <w:spacing w:after="12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WARUNKI SERWISU</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7796"/>
        <w:gridCol w:w="1984"/>
        <w:gridCol w:w="1843"/>
        <w:gridCol w:w="2268"/>
      </w:tblGrid>
      <w:tr w:rsidR="00BC771B" w:rsidRPr="005912FA" w14:paraId="3F51ACB5" w14:textId="77777777" w:rsidTr="00E14B37">
        <w:tc>
          <w:tcPr>
            <w:tcW w:w="568" w:type="dxa"/>
            <w:tcBorders>
              <w:top w:val="single" w:sz="4" w:space="0" w:color="000000"/>
              <w:left w:val="single" w:sz="4" w:space="0" w:color="000000"/>
              <w:bottom w:val="single" w:sz="4" w:space="0" w:color="000000"/>
            </w:tcBorders>
            <w:shd w:val="clear" w:color="auto" w:fill="auto"/>
            <w:vAlign w:val="center"/>
          </w:tcPr>
          <w:p w14:paraId="4A830402"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LP</w:t>
            </w:r>
          </w:p>
        </w:tc>
        <w:tc>
          <w:tcPr>
            <w:tcW w:w="7796" w:type="dxa"/>
            <w:tcBorders>
              <w:top w:val="single" w:sz="4" w:space="0" w:color="000000"/>
              <w:left w:val="single" w:sz="4" w:space="0" w:color="000000"/>
              <w:bottom w:val="single" w:sz="4" w:space="0" w:color="000000"/>
            </w:tcBorders>
            <w:shd w:val="clear" w:color="auto" w:fill="auto"/>
            <w:vAlign w:val="center"/>
          </w:tcPr>
          <w:p w14:paraId="1F3D8C7B" w14:textId="77777777" w:rsidR="00BC771B" w:rsidRPr="005912FA"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5912FA">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174316AA"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93248" w14:textId="77777777" w:rsidR="00BC771B" w:rsidRPr="005912FA" w:rsidRDefault="00BC771B" w:rsidP="00BC771B">
            <w:pPr>
              <w:suppressAutoHyphens/>
              <w:snapToGrid w:val="0"/>
              <w:spacing w:after="0" w:line="240" w:lineRule="auto"/>
              <w:jc w:val="center"/>
              <w:rPr>
                <w:rFonts w:ascii="Garamond" w:eastAsia="Times New Roman" w:hAnsi="Garamond" w:cs="Times New Roman"/>
                <w:b/>
                <w:bCs/>
                <w:lang w:eastAsia="ar-SA"/>
              </w:rPr>
            </w:pPr>
            <w:r w:rsidRPr="005912FA">
              <w:rPr>
                <w:rFonts w:ascii="Garamond" w:eastAsia="Times New Roman" w:hAnsi="Garamond" w:cs="Times New Roman"/>
                <w:b/>
                <w:bCs/>
                <w:lang w:eastAsia="ar-SA"/>
              </w:rPr>
              <w:t>PARAMETR OFEROWANY</w:t>
            </w:r>
          </w:p>
        </w:tc>
        <w:tc>
          <w:tcPr>
            <w:tcW w:w="2268" w:type="dxa"/>
            <w:tcBorders>
              <w:top w:val="single" w:sz="4" w:space="0" w:color="auto"/>
              <w:bottom w:val="single" w:sz="4" w:space="0" w:color="auto"/>
              <w:right w:val="single" w:sz="4" w:space="0" w:color="auto"/>
            </w:tcBorders>
            <w:shd w:val="clear" w:color="auto" w:fill="auto"/>
          </w:tcPr>
          <w:p w14:paraId="589AA250" w14:textId="77777777" w:rsidR="00BC771B" w:rsidRPr="005912FA" w:rsidRDefault="00BC771B" w:rsidP="00BC771B">
            <w:pPr>
              <w:spacing w:after="0" w:line="240" w:lineRule="auto"/>
              <w:jc w:val="center"/>
              <w:rPr>
                <w:rFonts w:ascii="Garamond" w:eastAsia="Times New Roman" w:hAnsi="Garamond" w:cs="Times New Roman"/>
                <w:bCs/>
                <w:lang w:eastAsia="ar-SA"/>
              </w:rPr>
            </w:pPr>
            <w:r w:rsidRPr="005912FA">
              <w:rPr>
                <w:rFonts w:ascii="Garamond" w:eastAsia="Times New Roman" w:hAnsi="Garamond" w:cs="Times New Roman"/>
                <w:b/>
                <w:bCs/>
                <w:lang w:eastAsia="ar-SA"/>
              </w:rPr>
              <w:t>SPOSÓB OCENY</w:t>
            </w:r>
          </w:p>
        </w:tc>
      </w:tr>
      <w:tr w:rsidR="00E42DA8" w:rsidRPr="005912FA" w14:paraId="4A01F64E" w14:textId="77777777" w:rsidTr="00E14B37">
        <w:tc>
          <w:tcPr>
            <w:tcW w:w="568" w:type="dxa"/>
            <w:tcBorders>
              <w:top w:val="single" w:sz="4" w:space="0" w:color="000000"/>
              <w:left w:val="single" w:sz="4" w:space="0" w:color="000000"/>
              <w:bottom w:val="single" w:sz="4" w:space="0" w:color="000000"/>
            </w:tcBorders>
            <w:shd w:val="clear" w:color="auto" w:fill="auto"/>
          </w:tcPr>
          <w:p w14:paraId="3B5B66D5"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3C84D35E" w14:textId="77777777" w:rsidR="00E42DA8" w:rsidRPr="005912FA" w:rsidRDefault="00E42DA8" w:rsidP="00712193">
            <w:pPr>
              <w:tabs>
                <w:tab w:val="left" w:pos="0"/>
              </w:tabs>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Zdalna diagnostyka przez chronione łącze z możliwością rejestracji i odczytu online rejestrów błędów, oraz monitorowaniem systemu (uwaga – całość ewentualnych prac i wyposażenia sprzętowego, które będzie służyło tej funkcjonalności po stronie wykonawcy)</w:t>
            </w:r>
          </w:p>
        </w:tc>
        <w:tc>
          <w:tcPr>
            <w:tcW w:w="1984" w:type="dxa"/>
            <w:tcBorders>
              <w:top w:val="single" w:sz="4" w:space="0" w:color="000000"/>
              <w:left w:val="single" w:sz="4" w:space="0" w:color="000000"/>
              <w:bottom w:val="single" w:sz="4" w:space="0" w:color="000000"/>
            </w:tcBorders>
            <w:shd w:val="clear" w:color="auto" w:fill="auto"/>
            <w:vAlign w:val="center"/>
          </w:tcPr>
          <w:p w14:paraId="4EAD9CC2" w14:textId="77777777" w:rsidR="00E42DA8" w:rsidRPr="005912FA" w:rsidRDefault="00E42DA8" w:rsidP="00BC771B">
            <w:pPr>
              <w:suppressAutoHyphens/>
              <w:snapToGrid w:val="0"/>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5638F9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0789BC1A"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796F26FE" w14:textId="77777777" w:rsidTr="00E14B37">
        <w:tc>
          <w:tcPr>
            <w:tcW w:w="568" w:type="dxa"/>
            <w:tcBorders>
              <w:top w:val="single" w:sz="4" w:space="0" w:color="000000"/>
              <w:left w:val="single" w:sz="4" w:space="0" w:color="000000"/>
              <w:bottom w:val="single" w:sz="4" w:space="0" w:color="000000"/>
            </w:tcBorders>
            <w:shd w:val="clear" w:color="auto" w:fill="auto"/>
            <w:vAlign w:val="center"/>
          </w:tcPr>
          <w:p w14:paraId="4852E567"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2F377CCE" w14:textId="77777777" w:rsidR="00E42DA8" w:rsidRPr="005912FA" w:rsidRDefault="00E42DA8" w:rsidP="00712193">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7EBBC33F" w14:textId="77777777" w:rsidR="00E42DA8" w:rsidRPr="005912FA" w:rsidRDefault="00E42DA8" w:rsidP="00BC771B">
            <w:pPr>
              <w:suppressAutoHyphens/>
              <w:snapToGrid w:val="0"/>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43E54F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bottom w:val="single" w:sz="4" w:space="0" w:color="auto"/>
              <w:right w:val="single" w:sz="4" w:space="0" w:color="auto"/>
            </w:tcBorders>
            <w:shd w:val="clear" w:color="auto" w:fill="auto"/>
            <w:vAlign w:val="center"/>
          </w:tcPr>
          <w:p w14:paraId="664ED5DB"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2F236C69" w14:textId="77777777" w:rsidTr="00E14B37">
        <w:tc>
          <w:tcPr>
            <w:tcW w:w="568" w:type="dxa"/>
            <w:tcBorders>
              <w:top w:val="single" w:sz="4" w:space="0" w:color="000000"/>
              <w:left w:val="single" w:sz="4" w:space="0" w:color="000000"/>
              <w:bottom w:val="single" w:sz="4" w:space="0" w:color="000000"/>
            </w:tcBorders>
            <w:shd w:val="clear" w:color="auto" w:fill="auto"/>
          </w:tcPr>
          <w:p w14:paraId="3837E8D1"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53EB6E38" w14:textId="77777777" w:rsidR="00E42DA8" w:rsidRPr="005912FA" w:rsidRDefault="00E42DA8" w:rsidP="00712193">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tcPr>
          <w:p w14:paraId="09F04173"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10B89D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12B46F6D"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194D6AD1" w14:textId="77777777" w:rsidTr="00E14B37">
        <w:tc>
          <w:tcPr>
            <w:tcW w:w="568" w:type="dxa"/>
            <w:tcBorders>
              <w:top w:val="single" w:sz="4" w:space="0" w:color="000000"/>
              <w:left w:val="single" w:sz="4" w:space="0" w:color="000000"/>
              <w:bottom w:val="single" w:sz="4" w:space="0" w:color="000000"/>
            </w:tcBorders>
            <w:shd w:val="clear" w:color="auto" w:fill="auto"/>
          </w:tcPr>
          <w:p w14:paraId="7D02BA61"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6CB50AF4" w14:textId="77777777" w:rsidR="00E42DA8" w:rsidRPr="005912FA" w:rsidRDefault="00E42DA8" w:rsidP="00712193">
            <w:pPr>
              <w:pStyle w:val="Lista-kontynuacja24"/>
              <w:snapToGrid w:val="0"/>
              <w:spacing w:before="60" w:after="60" w:line="288" w:lineRule="auto"/>
              <w:ind w:left="0"/>
              <w:rPr>
                <w:rFonts w:ascii="Garamond" w:hAnsi="Garamond"/>
                <w:color w:val="000000" w:themeColor="text1"/>
                <w:sz w:val="22"/>
                <w:szCs w:val="22"/>
              </w:rPr>
            </w:pPr>
            <w:r w:rsidRPr="005912FA">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tcPr>
          <w:p w14:paraId="78722C3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4F18659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5FE6A0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3C36B1BD"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0C0FA9DF" w14:textId="77777777" w:rsidTr="00E14B37">
        <w:trPr>
          <w:trHeight w:val="448"/>
        </w:trPr>
        <w:tc>
          <w:tcPr>
            <w:tcW w:w="568" w:type="dxa"/>
            <w:tcBorders>
              <w:top w:val="single" w:sz="4" w:space="0" w:color="000000"/>
              <w:left w:val="single" w:sz="4" w:space="0" w:color="000000"/>
              <w:bottom w:val="single" w:sz="4" w:space="0" w:color="000000"/>
            </w:tcBorders>
            <w:shd w:val="clear" w:color="auto" w:fill="auto"/>
          </w:tcPr>
          <w:p w14:paraId="4A078E85"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1EF35FCE" w14:textId="77777777" w:rsidR="00E42DA8" w:rsidRPr="005912FA" w:rsidRDefault="00E42DA8" w:rsidP="00712193">
            <w:pPr>
              <w:pStyle w:val="Lista-kontynuacja24"/>
              <w:snapToGrid w:val="0"/>
              <w:spacing w:before="60" w:after="60" w:line="288" w:lineRule="auto"/>
              <w:ind w:left="0"/>
              <w:rPr>
                <w:rFonts w:ascii="Garamond" w:hAnsi="Garamond"/>
                <w:color w:val="000000" w:themeColor="text1"/>
                <w:sz w:val="22"/>
                <w:szCs w:val="22"/>
              </w:rPr>
            </w:pPr>
            <w:r w:rsidRPr="005912FA">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tcPr>
          <w:p w14:paraId="79AF335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51521BE0"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60436EB"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7ABBA757"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6DFC14B6" w14:textId="77777777" w:rsidTr="00E14B37">
        <w:trPr>
          <w:trHeight w:val="428"/>
        </w:trPr>
        <w:tc>
          <w:tcPr>
            <w:tcW w:w="568" w:type="dxa"/>
            <w:tcBorders>
              <w:top w:val="single" w:sz="4" w:space="0" w:color="000000"/>
              <w:left w:val="single" w:sz="4" w:space="0" w:color="000000"/>
              <w:bottom w:val="single" w:sz="4" w:space="0" w:color="000000"/>
            </w:tcBorders>
            <w:shd w:val="clear" w:color="auto" w:fill="auto"/>
          </w:tcPr>
          <w:p w14:paraId="4FF48DD4"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73F1D23B" w14:textId="77777777" w:rsidR="00E42DA8" w:rsidRPr="005912FA" w:rsidRDefault="00E42DA8" w:rsidP="00712193">
            <w:pPr>
              <w:pStyle w:val="Lista-kontynuacja24"/>
              <w:snapToGrid w:val="0"/>
              <w:spacing w:before="60" w:after="60" w:line="288" w:lineRule="auto"/>
              <w:ind w:left="0"/>
              <w:rPr>
                <w:rFonts w:ascii="Garamond" w:hAnsi="Garamond"/>
                <w:color w:val="000000" w:themeColor="text1"/>
                <w:sz w:val="22"/>
                <w:szCs w:val="22"/>
              </w:rPr>
            </w:pPr>
            <w:r w:rsidRPr="005912FA">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tcPr>
          <w:p w14:paraId="1F1B27E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6FD7B11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0B1EB8A"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bottom w:val="single" w:sz="4" w:space="0" w:color="auto"/>
              <w:right w:val="single" w:sz="4" w:space="0" w:color="auto"/>
            </w:tcBorders>
            <w:shd w:val="clear" w:color="auto" w:fill="auto"/>
            <w:vAlign w:val="center"/>
          </w:tcPr>
          <w:p w14:paraId="04A5F6DC"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44C98670" w14:textId="77777777" w:rsidTr="00E14B37">
        <w:tc>
          <w:tcPr>
            <w:tcW w:w="568" w:type="dxa"/>
            <w:tcBorders>
              <w:top w:val="single" w:sz="4" w:space="0" w:color="000000"/>
              <w:left w:val="single" w:sz="4" w:space="0" w:color="000000"/>
              <w:bottom w:val="single" w:sz="4" w:space="0" w:color="000000"/>
            </w:tcBorders>
            <w:shd w:val="clear" w:color="auto" w:fill="auto"/>
          </w:tcPr>
          <w:p w14:paraId="7AB36C32"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504AB186" w14:textId="77777777" w:rsidR="00E42DA8" w:rsidRPr="005912FA" w:rsidRDefault="00E42DA8" w:rsidP="00712193">
            <w:pPr>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tcPr>
          <w:p w14:paraId="5C894927"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19C85774"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5CFC167"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right w:val="single" w:sz="4" w:space="0" w:color="auto"/>
            </w:tcBorders>
            <w:shd w:val="clear" w:color="auto" w:fill="auto"/>
            <w:vAlign w:val="center"/>
          </w:tcPr>
          <w:p w14:paraId="7E3B5219" w14:textId="77777777" w:rsidR="00E42DA8" w:rsidRPr="005912FA" w:rsidRDefault="00E42DA8"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7F13EA6F" w14:textId="77777777" w:rsidTr="00E14B37">
        <w:tc>
          <w:tcPr>
            <w:tcW w:w="568" w:type="dxa"/>
            <w:tcBorders>
              <w:top w:val="single" w:sz="4" w:space="0" w:color="000000"/>
              <w:left w:val="single" w:sz="4" w:space="0" w:color="000000"/>
              <w:bottom w:val="single" w:sz="4" w:space="0" w:color="000000"/>
            </w:tcBorders>
            <w:shd w:val="clear" w:color="auto" w:fill="auto"/>
          </w:tcPr>
          <w:p w14:paraId="02374C2F" w14:textId="77777777" w:rsidR="00E42DA8" w:rsidRPr="005912FA" w:rsidRDefault="00E42DA8" w:rsidP="00712193">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7796" w:type="dxa"/>
            <w:tcBorders>
              <w:top w:val="single" w:sz="4" w:space="0" w:color="000000"/>
              <w:left w:val="single" w:sz="4" w:space="0" w:color="000000"/>
              <w:bottom w:val="single" w:sz="4" w:space="0" w:color="000000"/>
            </w:tcBorders>
            <w:shd w:val="clear" w:color="auto" w:fill="auto"/>
            <w:vAlign w:val="center"/>
          </w:tcPr>
          <w:p w14:paraId="1E726438" w14:textId="77777777" w:rsidR="00E42DA8" w:rsidRPr="005912FA" w:rsidRDefault="00E42DA8" w:rsidP="00712193">
            <w:pPr>
              <w:tabs>
                <w:tab w:val="left" w:pos="0"/>
              </w:tabs>
              <w:snapToGrid w:val="0"/>
              <w:spacing w:before="60" w:after="60" w:line="288" w:lineRule="auto"/>
              <w:rPr>
                <w:rFonts w:ascii="Garamond" w:hAnsi="Garamond" w:cs="Times New Roman"/>
                <w:color w:val="000000" w:themeColor="text1"/>
              </w:rPr>
            </w:pPr>
            <w:r w:rsidRPr="005912FA">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4" w:type="dxa"/>
            <w:tcBorders>
              <w:top w:val="single" w:sz="4" w:space="0" w:color="000000"/>
              <w:left w:val="single" w:sz="4" w:space="0" w:color="000000"/>
              <w:bottom w:val="single" w:sz="4" w:space="0" w:color="000000"/>
            </w:tcBorders>
            <w:shd w:val="clear" w:color="auto" w:fill="auto"/>
          </w:tcPr>
          <w:p w14:paraId="257B7437"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0C26317C"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30450ACF"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Tak</w:t>
            </w:r>
          </w:p>
          <w:p w14:paraId="63BC79D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p w14:paraId="509B3AB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E288A38" w14:textId="77777777" w:rsidR="00E42DA8" w:rsidRPr="005912FA" w:rsidRDefault="00E42DA8" w:rsidP="00BC771B">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auto"/>
              <w:right w:val="single" w:sz="4" w:space="0" w:color="auto"/>
            </w:tcBorders>
            <w:shd w:val="clear" w:color="auto" w:fill="auto"/>
            <w:vAlign w:val="center"/>
          </w:tcPr>
          <w:p w14:paraId="244B7D55" w14:textId="77777777" w:rsidR="00E42DA8" w:rsidRPr="005912FA" w:rsidRDefault="00B866E3" w:rsidP="00712193">
            <w:pPr>
              <w:suppressAutoHyphens/>
              <w:spacing w:after="0" w:line="240" w:lineRule="auto"/>
              <w:jc w:val="center"/>
              <w:rPr>
                <w:rFonts w:ascii="Garamond" w:eastAsia="Times New Roman" w:hAnsi="Garamond" w:cs="Times New Roman"/>
                <w:lang w:eastAsia="ar-SA"/>
              </w:rPr>
            </w:pPr>
            <w:r w:rsidRPr="005912FA">
              <w:rPr>
                <w:rFonts w:ascii="Garamond" w:eastAsia="Times New Roman" w:hAnsi="Garamond" w:cs="Times New Roman"/>
                <w:lang w:eastAsia="ar-SA"/>
              </w:rPr>
              <w:t>---</w:t>
            </w:r>
          </w:p>
        </w:tc>
      </w:tr>
      <w:tr w:rsidR="00E42DA8" w:rsidRPr="005912FA" w14:paraId="6C7DB38B" w14:textId="77777777" w:rsidTr="00E14B37">
        <w:tblPrEx>
          <w:tblBorders>
            <w:top w:val="single" w:sz="4" w:space="0" w:color="auto"/>
          </w:tblBorders>
        </w:tblPrEx>
        <w:trPr>
          <w:gridBefore w:val="4"/>
          <w:wBefore w:w="12191" w:type="dxa"/>
          <w:trHeight w:val="100"/>
        </w:trPr>
        <w:tc>
          <w:tcPr>
            <w:tcW w:w="2268" w:type="dxa"/>
            <w:tcBorders>
              <w:top w:val="single" w:sz="4" w:space="0" w:color="auto"/>
            </w:tcBorders>
          </w:tcPr>
          <w:p w14:paraId="3A15AC3F" w14:textId="77777777" w:rsidR="00E42DA8" w:rsidRPr="005912FA" w:rsidRDefault="00E42DA8" w:rsidP="00BC771B">
            <w:pPr>
              <w:suppressAutoHyphens/>
              <w:spacing w:after="0" w:line="240" w:lineRule="auto"/>
              <w:rPr>
                <w:rFonts w:ascii="Garamond" w:eastAsia="Times New Roman" w:hAnsi="Garamond" w:cs="Times New Roman"/>
                <w:lang w:eastAsia="ar-SA"/>
              </w:rPr>
            </w:pPr>
          </w:p>
        </w:tc>
      </w:tr>
    </w:tbl>
    <w:p w14:paraId="2D5DC05A" w14:textId="77777777" w:rsidR="00041E4B" w:rsidRPr="005912FA" w:rsidRDefault="00041E4B" w:rsidP="002D34C5">
      <w:pPr>
        <w:suppressAutoHyphens/>
        <w:spacing w:after="0" w:line="240" w:lineRule="auto"/>
        <w:rPr>
          <w:rFonts w:ascii="Garamond" w:eastAsia="Times New Roman" w:hAnsi="Garamond" w:cs="Times New Roman"/>
          <w:b/>
          <w:lang w:eastAsia="ar-SA"/>
        </w:rPr>
      </w:pPr>
    </w:p>
    <w:p w14:paraId="00A9030F" w14:textId="77777777" w:rsidR="00BC771B" w:rsidRPr="005912FA" w:rsidRDefault="00512242" w:rsidP="00CE0BB7">
      <w:pPr>
        <w:suppressAutoHyphens/>
        <w:spacing w:after="0" w:line="240" w:lineRule="auto"/>
        <w:jc w:val="center"/>
        <w:rPr>
          <w:rFonts w:ascii="Garamond" w:eastAsia="Times New Roman" w:hAnsi="Garamond" w:cs="Times New Roman"/>
          <w:b/>
          <w:lang w:eastAsia="ar-SA"/>
        </w:rPr>
      </w:pPr>
      <w:r w:rsidRPr="005912FA">
        <w:rPr>
          <w:rFonts w:ascii="Garamond" w:eastAsia="Times New Roman" w:hAnsi="Garamond" w:cs="Times New Roman"/>
          <w:b/>
          <w:lang w:eastAsia="ar-SA"/>
        </w:rPr>
        <w:t>SZKOLENIA</w:t>
      </w:r>
    </w:p>
    <w:p w14:paraId="6EE6F910" w14:textId="77777777" w:rsidR="00BC771B" w:rsidRPr="005912FA"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425" w:type="dxa"/>
        <w:tblLayout w:type="fixed"/>
        <w:tblLook w:val="04A0" w:firstRow="1" w:lastRow="0" w:firstColumn="1" w:lastColumn="0" w:noHBand="0" w:noVBand="1"/>
      </w:tblPr>
      <w:tblGrid>
        <w:gridCol w:w="534"/>
        <w:gridCol w:w="7796"/>
        <w:gridCol w:w="1984"/>
        <w:gridCol w:w="1843"/>
        <w:gridCol w:w="2268"/>
      </w:tblGrid>
      <w:tr w:rsidR="00E42DA8" w:rsidRPr="005912FA" w14:paraId="12BA13D6" w14:textId="77777777" w:rsidTr="00E14B37">
        <w:tc>
          <w:tcPr>
            <w:tcW w:w="534" w:type="dxa"/>
            <w:vAlign w:val="center"/>
          </w:tcPr>
          <w:p w14:paraId="2DEDD7DF" w14:textId="77777777" w:rsidR="00E42DA8" w:rsidRPr="005912FA" w:rsidRDefault="00E42DA8" w:rsidP="00DF2B72">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LP</w:t>
            </w:r>
          </w:p>
        </w:tc>
        <w:tc>
          <w:tcPr>
            <w:tcW w:w="7796" w:type="dxa"/>
            <w:vAlign w:val="center"/>
          </w:tcPr>
          <w:p w14:paraId="187F4B2C" w14:textId="77777777" w:rsidR="00E42DA8" w:rsidRPr="005912FA"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5912FA">
              <w:rPr>
                <w:rFonts w:ascii="Garamond" w:hAnsi="Garamond"/>
                <w:b/>
                <w:bCs/>
                <w:sz w:val="22"/>
                <w:szCs w:val="22"/>
                <w:lang w:eastAsia="ar-SA"/>
              </w:rPr>
              <w:t>PARAMETR</w:t>
            </w:r>
          </w:p>
        </w:tc>
        <w:tc>
          <w:tcPr>
            <w:tcW w:w="1984" w:type="dxa"/>
            <w:vAlign w:val="center"/>
          </w:tcPr>
          <w:p w14:paraId="6673A38F" w14:textId="77777777" w:rsidR="00E42DA8" w:rsidRPr="005912FA" w:rsidRDefault="00E42DA8" w:rsidP="00DF2B72">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WYMAGANY</w:t>
            </w:r>
          </w:p>
        </w:tc>
        <w:tc>
          <w:tcPr>
            <w:tcW w:w="1843" w:type="dxa"/>
            <w:vAlign w:val="center"/>
          </w:tcPr>
          <w:p w14:paraId="7D569736" w14:textId="77777777" w:rsidR="00E42DA8" w:rsidRPr="005912FA" w:rsidRDefault="00E42DA8" w:rsidP="00DF2B72">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OFEROWANY</w:t>
            </w:r>
          </w:p>
        </w:tc>
        <w:tc>
          <w:tcPr>
            <w:tcW w:w="2268" w:type="dxa"/>
          </w:tcPr>
          <w:p w14:paraId="7DF3F2E4" w14:textId="77777777" w:rsidR="00E42DA8" w:rsidRPr="005912FA" w:rsidRDefault="00E42DA8" w:rsidP="00DF2B72">
            <w:pPr>
              <w:jc w:val="center"/>
              <w:rPr>
                <w:rFonts w:ascii="Garamond" w:hAnsi="Garamond"/>
                <w:bCs/>
                <w:sz w:val="22"/>
                <w:szCs w:val="22"/>
                <w:lang w:eastAsia="ar-SA"/>
              </w:rPr>
            </w:pPr>
            <w:r w:rsidRPr="005912FA">
              <w:rPr>
                <w:rFonts w:ascii="Garamond" w:hAnsi="Garamond"/>
                <w:b/>
                <w:bCs/>
                <w:sz w:val="22"/>
                <w:szCs w:val="22"/>
                <w:lang w:eastAsia="ar-SA"/>
              </w:rPr>
              <w:t>SPOSÓB OCENY</w:t>
            </w:r>
          </w:p>
        </w:tc>
      </w:tr>
      <w:tr w:rsidR="00B866E3" w:rsidRPr="005912FA" w14:paraId="65CB5072" w14:textId="77777777" w:rsidTr="00E14B37">
        <w:tc>
          <w:tcPr>
            <w:tcW w:w="534" w:type="dxa"/>
          </w:tcPr>
          <w:p w14:paraId="0797A7BA"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600A39C6" w14:textId="77777777" w:rsidR="00B866E3" w:rsidRPr="005912FA" w:rsidRDefault="00B866E3" w:rsidP="00DF2B72">
            <w:pPr>
              <w:snapToGrid w:val="0"/>
              <w:spacing w:line="288" w:lineRule="auto"/>
              <w:jc w:val="both"/>
              <w:rPr>
                <w:rFonts w:ascii="Garamond" w:hAnsi="Garamond"/>
                <w:bCs/>
                <w:color w:val="000000" w:themeColor="text1"/>
                <w:sz w:val="22"/>
                <w:szCs w:val="22"/>
              </w:rPr>
            </w:pPr>
            <w:r w:rsidRPr="005912FA">
              <w:rPr>
                <w:rFonts w:ascii="Garamond" w:hAnsi="Garamond"/>
                <w:bCs/>
                <w:color w:val="000000" w:themeColor="text1"/>
                <w:sz w:val="22"/>
                <w:szCs w:val="22"/>
              </w:rPr>
              <w:t>Uwaga - należy przewidzieć podstawowe szkolenia w trakcie dostawy i instalacji urządzenia oraz drugą serię szkoleń w trakcie uruchamiania pracowni (termin poda pisemnie Zamawiający z min. 2 tygodniowym wyprzedzeniem).</w:t>
            </w:r>
          </w:p>
          <w:p w14:paraId="03574B68" w14:textId="77777777" w:rsidR="00B866E3" w:rsidRPr="005912FA" w:rsidRDefault="00B866E3" w:rsidP="00DF2B72">
            <w:pPr>
              <w:snapToGrid w:val="0"/>
              <w:spacing w:line="288" w:lineRule="auto"/>
              <w:jc w:val="both"/>
              <w:rPr>
                <w:rFonts w:ascii="Garamond" w:hAnsi="Garamond"/>
                <w:b/>
                <w:bCs/>
                <w:color w:val="000000" w:themeColor="text1"/>
                <w:sz w:val="22"/>
                <w:szCs w:val="22"/>
              </w:rPr>
            </w:pPr>
            <w:r w:rsidRPr="005912FA">
              <w:rPr>
                <w:rFonts w:ascii="Garamond" w:hAnsi="Garamond"/>
                <w:color w:val="000000" w:themeColor="text1"/>
                <w:sz w:val="22"/>
                <w:szCs w:val="22"/>
              </w:rPr>
              <w:t>Ponadto - obowiązek stałego wsparcia aplikacyjnego w początkowym (do 6  -ciu miesięcy po oddaniu pracownii do eksploatacji) okresie pracy urządzeń (dodatkowe szkolenie, dodatkowa grupa osób, konsultacje, itp.)</w:t>
            </w:r>
          </w:p>
        </w:tc>
        <w:tc>
          <w:tcPr>
            <w:tcW w:w="1984" w:type="dxa"/>
            <w:vAlign w:val="center"/>
          </w:tcPr>
          <w:p w14:paraId="46F48C87"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2EBFF647"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1557D677"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r w:rsidR="00B866E3" w:rsidRPr="005912FA" w14:paraId="3EB29400" w14:textId="77777777" w:rsidTr="00E14B37">
        <w:tc>
          <w:tcPr>
            <w:tcW w:w="534" w:type="dxa"/>
          </w:tcPr>
          <w:p w14:paraId="43DA0E9D"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1F6F77C7" w14:textId="77777777" w:rsidR="00B866E3" w:rsidRPr="005912FA" w:rsidRDefault="00B866E3" w:rsidP="00DF2B72">
            <w:pPr>
              <w:snapToGrid w:val="0"/>
              <w:spacing w:line="288" w:lineRule="auto"/>
              <w:jc w:val="both"/>
              <w:rPr>
                <w:rFonts w:ascii="Garamond" w:hAnsi="Garamond"/>
                <w:sz w:val="22"/>
                <w:szCs w:val="22"/>
              </w:rPr>
            </w:pPr>
            <w:r w:rsidRPr="005912FA">
              <w:rPr>
                <w:rFonts w:ascii="Garamond" w:hAnsi="Garamond"/>
                <w:sz w:val="22"/>
                <w:szCs w:val="22"/>
              </w:rPr>
              <w:t xml:space="preserve">Szkolenia dla personelu  medycznego z zakresu obsługi urządzenia (min. 2 osoby dla szkolenia podstawowego oraz min. 10 osób </w:t>
            </w:r>
            <w:r w:rsidRPr="005912FA">
              <w:rPr>
                <w:rFonts w:ascii="Garamond" w:hAnsi="Garamond"/>
                <w:bCs/>
                <w:color w:val="000000" w:themeColor="text1"/>
                <w:sz w:val="22"/>
                <w:szCs w:val="22"/>
              </w:rPr>
              <w:t>w trakcie uruchamiania pracowni</w:t>
            </w:r>
            <w:r w:rsidRPr="005912FA">
              <w:rPr>
                <w:rFonts w:ascii="Garamond" w:hAnsi="Garamond"/>
                <w:sz w:val="22"/>
                <w:szCs w:val="22"/>
              </w:rPr>
              <w:t xml:space="preserve"> - z możliwością podziału i szkolenia w mniejszych podgrupach) </w:t>
            </w:r>
          </w:p>
        </w:tc>
        <w:tc>
          <w:tcPr>
            <w:tcW w:w="1984" w:type="dxa"/>
            <w:vAlign w:val="center"/>
          </w:tcPr>
          <w:p w14:paraId="1252BF7F"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0B893971"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2A6D5069"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r w:rsidR="00B866E3" w:rsidRPr="005912FA" w14:paraId="1A99D8CA" w14:textId="77777777" w:rsidTr="00E14B37">
        <w:tc>
          <w:tcPr>
            <w:tcW w:w="534" w:type="dxa"/>
          </w:tcPr>
          <w:p w14:paraId="63E4A541"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55A4A5F9" w14:textId="77777777" w:rsidR="00B866E3" w:rsidRPr="005912FA" w:rsidRDefault="00B866E3" w:rsidP="00DF2B72">
            <w:pPr>
              <w:snapToGrid w:val="0"/>
              <w:spacing w:line="288" w:lineRule="auto"/>
              <w:jc w:val="both"/>
              <w:rPr>
                <w:rFonts w:ascii="Garamond" w:hAnsi="Garamond"/>
                <w:sz w:val="22"/>
                <w:szCs w:val="22"/>
              </w:rPr>
            </w:pPr>
            <w:r w:rsidRPr="005912FA">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1984" w:type="dxa"/>
            <w:vAlign w:val="center"/>
          </w:tcPr>
          <w:p w14:paraId="288028DC"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57AC4CDF"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080DF5C2"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r w:rsidR="00B866E3" w:rsidRPr="005912FA" w14:paraId="4D1C0E7C" w14:textId="77777777" w:rsidTr="00E14B37">
        <w:tc>
          <w:tcPr>
            <w:tcW w:w="534" w:type="dxa"/>
          </w:tcPr>
          <w:p w14:paraId="1B1E7189" w14:textId="77777777" w:rsidR="00B866E3" w:rsidRPr="005912FA" w:rsidRDefault="00B866E3" w:rsidP="00712193">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7796" w:type="dxa"/>
            <w:vAlign w:val="center"/>
          </w:tcPr>
          <w:p w14:paraId="79F6586D" w14:textId="77777777" w:rsidR="00B866E3" w:rsidRPr="005912FA" w:rsidRDefault="00B866E3" w:rsidP="00DF2B72">
            <w:pPr>
              <w:spacing w:line="288" w:lineRule="auto"/>
              <w:jc w:val="both"/>
              <w:rPr>
                <w:rFonts w:ascii="Garamond" w:hAnsi="Garamond"/>
                <w:sz w:val="22"/>
                <w:szCs w:val="22"/>
              </w:rPr>
            </w:pPr>
            <w:r w:rsidRPr="005912FA">
              <w:rPr>
                <w:rFonts w:ascii="Garamond" w:hAnsi="Garamond"/>
                <w:sz w:val="22"/>
                <w:szCs w:val="22"/>
              </w:rPr>
              <w:t xml:space="preserve">Szkolenia dla informatyków (min. 1 osoba dla wszystkich etapów szkoleń) z zakresu podstawowej konfiguracji i diagnostyki elementów komunikacji sieciowej </w:t>
            </w:r>
          </w:p>
        </w:tc>
        <w:tc>
          <w:tcPr>
            <w:tcW w:w="1984" w:type="dxa"/>
            <w:vAlign w:val="center"/>
          </w:tcPr>
          <w:p w14:paraId="7AAB4E9F"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18F421E0" w14:textId="77777777" w:rsidR="00B866E3" w:rsidRPr="005912FA" w:rsidRDefault="00B866E3" w:rsidP="0070331C">
            <w:pPr>
              <w:suppressAutoHyphens/>
              <w:jc w:val="center"/>
              <w:rPr>
                <w:rFonts w:ascii="Garamond" w:hAnsi="Garamond"/>
                <w:sz w:val="22"/>
                <w:szCs w:val="22"/>
                <w:lang w:eastAsia="ar-SA"/>
              </w:rPr>
            </w:pPr>
          </w:p>
        </w:tc>
        <w:tc>
          <w:tcPr>
            <w:tcW w:w="2268" w:type="dxa"/>
            <w:vAlign w:val="center"/>
          </w:tcPr>
          <w:p w14:paraId="68C44871" w14:textId="77777777" w:rsidR="00B866E3" w:rsidRPr="005912FA" w:rsidRDefault="00B866E3" w:rsidP="0070331C">
            <w:pPr>
              <w:jc w:val="center"/>
              <w:rPr>
                <w:rFonts w:ascii="Garamond" w:hAnsi="Garamond"/>
                <w:sz w:val="22"/>
                <w:szCs w:val="22"/>
              </w:rPr>
            </w:pPr>
            <w:r w:rsidRPr="005912FA">
              <w:rPr>
                <w:rFonts w:ascii="Garamond" w:hAnsi="Garamond"/>
                <w:sz w:val="22"/>
                <w:szCs w:val="22"/>
                <w:lang w:eastAsia="ar-SA"/>
              </w:rPr>
              <w:t>---</w:t>
            </w:r>
          </w:p>
        </w:tc>
      </w:tr>
    </w:tbl>
    <w:p w14:paraId="4864996B" w14:textId="77777777" w:rsidR="00BC771B" w:rsidRPr="00512242" w:rsidRDefault="00512242" w:rsidP="00DB4A92">
      <w:pPr>
        <w:jc w:val="center"/>
        <w:rPr>
          <w:rFonts w:ascii="Garamond" w:eastAsia="Times New Roman" w:hAnsi="Garamond" w:cs="Times New Roman"/>
          <w:b/>
          <w:lang w:eastAsia="ar-SA"/>
        </w:rPr>
      </w:pPr>
      <w:r w:rsidRPr="005912FA">
        <w:rPr>
          <w:rFonts w:ascii="Garamond" w:eastAsia="Times New Roman" w:hAnsi="Garamond" w:cs="Times New Roman"/>
          <w:b/>
          <w:lang w:eastAsia="ar-SA"/>
        </w:rPr>
        <w:t>DOKUMENTACJA</w:t>
      </w:r>
    </w:p>
    <w:tbl>
      <w:tblPr>
        <w:tblStyle w:val="Tabela-Siatka"/>
        <w:tblW w:w="14425" w:type="dxa"/>
        <w:tblLook w:val="04A0" w:firstRow="1" w:lastRow="0" w:firstColumn="1" w:lastColumn="0" w:noHBand="0" w:noVBand="1"/>
      </w:tblPr>
      <w:tblGrid>
        <w:gridCol w:w="534"/>
        <w:gridCol w:w="7796"/>
        <w:gridCol w:w="1984"/>
        <w:gridCol w:w="1843"/>
        <w:gridCol w:w="2268"/>
      </w:tblGrid>
      <w:tr w:rsidR="0070331C" w:rsidRPr="005912FA" w14:paraId="7050D062" w14:textId="77777777" w:rsidTr="00E14B37">
        <w:tc>
          <w:tcPr>
            <w:tcW w:w="534" w:type="dxa"/>
            <w:vAlign w:val="center"/>
          </w:tcPr>
          <w:p w14:paraId="565E66B3" w14:textId="77777777" w:rsidR="0070331C" w:rsidRPr="005912FA" w:rsidRDefault="0070331C" w:rsidP="0070331C">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LP</w:t>
            </w:r>
          </w:p>
        </w:tc>
        <w:tc>
          <w:tcPr>
            <w:tcW w:w="7796" w:type="dxa"/>
            <w:vAlign w:val="center"/>
          </w:tcPr>
          <w:p w14:paraId="7E96D024" w14:textId="77777777" w:rsidR="0070331C" w:rsidRPr="005912FA" w:rsidRDefault="0070331C" w:rsidP="0070331C">
            <w:pPr>
              <w:keepNext/>
              <w:numPr>
                <w:ilvl w:val="2"/>
                <w:numId w:val="1"/>
              </w:numPr>
              <w:suppressAutoHyphens/>
              <w:snapToGrid w:val="0"/>
              <w:jc w:val="center"/>
              <w:outlineLvl w:val="2"/>
              <w:rPr>
                <w:rFonts w:ascii="Garamond" w:hAnsi="Garamond"/>
                <w:b/>
                <w:bCs/>
                <w:sz w:val="22"/>
                <w:szCs w:val="22"/>
                <w:lang w:eastAsia="ar-SA"/>
              </w:rPr>
            </w:pPr>
            <w:r w:rsidRPr="005912FA">
              <w:rPr>
                <w:rFonts w:ascii="Garamond" w:hAnsi="Garamond"/>
                <w:b/>
                <w:bCs/>
                <w:sz w:val="22"/>
                <w:szCs w:val="22"/>
                <w:lang w:eastAsia="ar-SA"/>
              </w:rPr>
              <w:t>PARAMETR</w:t>
            </w:r>
          </w:p>
        </w:tc>
        <w:tc>
          <w:tcPr>
            <w:tcW w:w="1984" w:type="dxa"/>
            <w:vAlign w:val="center"/>
          </w:tcPr>
          <w:p w14:paraId="7ABC0397" w14:textId="77777777" w:rsidR="0070331C" w:rsidRPr="005912FA" w:rsidRDefault="0070331C" w:rsidP="0070331C">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WYMAGANY</w:t>
            </w:r>
          </w:p>
        </w:tc>
        <w:tc>
          <w:tcPr>
            <w:tcW w:w="1843" w:type="dxa"/>
            <w:vAlign w:val="center"/>
          </w:tcPr>
          <w:p w14:paraId="19E2A448" w14:textId="77777777" w:rsidR="0070331C" w:rsidRPr="005912FA" w:rsidRDefault="0070331C" w:rsidP="0070331C">
            <w:pPr>
              <w:suppressAutoHyphens/>
              <w:snapToGrid w:val="0"/>
              <w:jc w:val="center"/>
              <w:rPr>
                <w:rFonts w:ascii="Garamond" w:hAnsi="Garamond"/>
                <w:b/>
                <w:bCs/>
                <w:sz w:val="22"/>
                <w:szCs w:val="22"/>
                <w:lang w:eastAsia="ar-SA"/>
              </w:rPr>
            </w:pPr>
            <w:r w:rsidRPr="005912FA">
              <w:rPr>
                <w:rFonts w:ascii="Garamond" w:hAnsi="Garamond"/>
                <w:b/>
                <w:bCs/>
                <w:sz w:val="22"/>
                <w:szCs w:val="22"/>
                <w:lang w:eastAsia="ar-SA"/>
              </w:rPr>
              <w:t>PARAMETR OFEROWANY</w:t>
            </w:r>
          </w:p>
        </w:tc>
        <w:tc>
          <w:tcPr>
            <w:tcW w:w="2268" w:type="dxa"/>
          </w:tcPr>
          <w:p w14:paraId="26C50B57" w14:textId="77777777" w:rsidR="0070331C" w:rsidRPr="005912FA" w:rsidRDefault="0070331C" w:rsidP="0070331C">
            <w:pPr>
              <w:jc w:val="center"/>
              <w:rPr>
                <w:rFonts w:ascii="Garamond" w:hAnsi="Garamond"/>
                <w:bCs/>
                <w:sz w:val="22"/>
                <w:szCs w:val="22"/>
                <w:lang w:eastAsia="ar-SA"/>
              </w:rPr>
            </w:pPr>
            <w:r w:rsidRPr="005912FA">
              <w:rPr>
                <w:rFonts w:ascii="Garamond" w:hAnsi="Garamond"/>
                <w:b/>
                <w:bCs/>
                <w:sz w:val="22"/>
                <w:szCs w:val="22"/>
                <w:lang w:eastAsia="ar-SA"/>
              </w:rPr>
              <w:t>SPOSÓB OCENY</w:t>
            </w:r>
          </w:p>
        </w:tc>
      </w:tr>
      <w:tr w:rsidR="0070331C" w:rsidRPr="005912FA" w14:paraId="0107B787" w14:textId="77777777" w:rsidTr="00E14B37">
        <w:tc>
          <w:tcPr>
            <w:tcW w:w="534" w:type="dxa"/>
          </w:tcPr>
          <w:p w14:paraId="67574040"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tcPr>
          <w:p w14:paraId="1948D2CF" w14:textId="77777777" w:rsidR="0070331C" w:rsidRPr="005912FA" w:rsidRDefault="0070331C" w:rsidP="0070331C">
            <w:pPr>
              <w:autoSpaceDE w:val="0"/>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4" w:type="dxa"/>
            <w:vAlign w:val="center"/>
          </w:tcPr>
          <w:p w14:paraId="19CC16D5"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4594B5BB"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750CA44B"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744885C0" w14:textId="77777777" w:rsidTr="00E14B37">
        <w:tc>
          <w:tcPr>
            <w:tcW w:w="534" w:type="dxa"/>
          </w:tcPr>
          <w:p w14:paraId="20186746"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tcPr>
          <w:p w14:paraId="633EA8DE"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75E13A14"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5C7E094D"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6A37A882"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78C3DAB1" w14:textId="77777777" w:rsidTr="00E14B37">
        <w:tc>
          <w:tcPr>
            <w:tcW w:w="534" w:type="dxa"/>
          </w:tcPr>
          <w:p w14:paraId="1D4000A0"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vAlign w:val="center"/>
          </w:tcPr>
          <w:p w14:paraId="3B64C6ED"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243052E8"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6CE95BD4"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4F74D424"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4FFB5A4B"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0D71A6EF" w14:textId="77777777" w:rsidTr="00E14B37">
        <w:tc>
          <w:tcPr>
            <w:tcW w:w="534" w:type="dxa"/>
          </w:tcPr>
          <w:p w14:paraId="0CA9A447"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vAlign w:val="center"/>
          </w:tcPr>
          <w:p w14:paraId="630FE187" w14:textId="77777777" w:rsidR="0070331C" w:rsidRPr="005912FA" w:rsidRDefault="0070331C" w:rsidP="0070331C">
            <w:pPr>
              <w:snapToGrid w:val="0"/>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734BD88C"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3FBF7144"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2E6901AA"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r w:rsidR="0070331C" w:rsidRPr="005912FA" w14:paraId="032C6F5A" w14:textId="77777777" w:rsidTr="00E14B37">
        <w:tc>
          <w:tcPr>
            <w:tcW w:w="534" w:type="dxa"/>
          </w:tcPr>
          <w:p w14:paraId="5C1DDFEF" w14:textId="77777777" w:rsidR="0070331C" w:rsidRPr="005912FA" w:rsidRDefault="0070331C" w:rsidP="0070331C">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7796" w:type="dxa"/>
          </w:tcPr>
          <w:p w14:paraId="0124CE1D" w14:textId="77777777" w:rsidR="0070331C" w:rsidRPr="005912FA" w:rsidRDefault="0070331C" w:rsidP="0070331C">
            <w:pPr>
              <w:spacing w:line="288" w:lineRule="auto"/>
              <w:jc w:val="both"/>
              <w:rPr>
                <w:rFonts w:ascii="Garamond" w:hAnsi="Garamond"/>
                <w:color w:val="000000" w:themeColor="text1"/>
                <w:sz w:val="22"/>
                <w:szCs w:val="22"/>
              </w:rPr>
            </w:pPr>
            <w:r w:rsidRPr="005912FA">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7C03CC6E"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Tak</w:t>
            </w:r>
          </w:p>
        </w:tc>
        <w:tc>
          <w:tcPr>
            <w:tcW w:w="1843" w:type="dxa"/>
            <w:vAlign w:val="center"/>
          </w:tcPr>
          <w:p w14:paraId="38C68402" w14:textId="77777777" w:rsidR="0070331C" w:rsidRPr="005912FA" w:rsidRDefault="0070331C" w:rsidP="0070331C">
            <w:pPr>
              <w:suppressAutoHyphens/>
              <w:jc w:val="center"/>
              <w:rPr>
                <w:rFonts w:ascii="Garamond" w:hAnsi="Garamond"/>
                <w:sz w:val="22"/>
                <w:szCs w:val="22"/>
                <w:lang w:eastAsia="ar-SA"/>
              </w:rPr>
            </w:pPr>
          </w:p>
        </w:tc>
        <w:tc>
          <w:tcPr>
            <w:tcW w:w="2268" w:type="dxa"/>
            <w:vAlign w:val="center"/>
          </w:tcPr>
          <w:p w14:paraId="32C32342" w14:textId="77777777" w:rsidR="0070331C" w:rsidRPr="005912FA" w:rsidRDefault="0070331C" w:rsidP="0070331C">
            <w:pPr>
              <w:jc w:val="center"/>
              <w:rPr>
                <w:rFonts w:ascii="Garamond" w:hAnsi="Garamond"/>
                <w:sz w:val="22"/>
                <w:szCs w:val="22"/>
              </w:rPr>
            </w:pPr>
            <w:r w:rsidRPr="005912FA">
              <w:rPr>
                <w:rFonts w:ascii="Garamond" w:hAnsi="Garamond"/>
                <w:sz w:val="22"/>
                <w:szCs w:val="22"/>
                <w:lang w:eastAsia="ar-SA"/>
              </w:rPr>
              <w:t>---</w:t>
            </w:r>
          </w:p>
        </w:tc>
      </w:tr>
    </w:tbl>
    <w:p w14:paraId="489FF7A4" w14:textId="77777777" w:rsidR="00D15F1D" w:rsidRPr="005912FA" w:rsidRDefault="00D15F1D" w:rsidP="00D15F1D">
      <w:pPr>
        <w:pStyle w:val="Standard"/>
        <w:spacing w:line="288" w:lineRule="auto"/>
        <w:rPr>
          <w:rFonts w:ascii="Garamond" w:hAnsi="Garamond"/>
          <w:sz w:val="22"/>
          <w:szCs w:val="22"/>
        </w:rPr>
      </w:pPr>
      <w:bookmarkStart w:id="0" w:name="_GoBack"/>
      <w:bookmarkEnd w:id="0"/>
    </w:p>
    <w:sectPr w:rsidR="00D15F1D" w:rsidRPr="005912FA" w:rsidSect="005912FA">
      <w:headerReference w:type="default" r:id="rId8"/>
      <w:footerReference w:type="default" r:id="rId9"/>
      <w:pgSz w:w="16838" w:h="11906" w:orient="landscape"/>
      <w:pgMar w:top="113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D376C" w14:textId="77777777" w:rsidR="0012533F" w:rsidRDefault="0012533F" w:rsidP="002B10C5">
      <w:pPr>
        <w:spacing w:after="0" w:line="240" w:lineRule="auto"/>
      </w:pPr>
      <w:r>
        <w:separator/>
      </w:r>
    </w:p>
  </w:endnote>
  <w:endnote w:type="continuationSeparator" w:id="0">
    <w:p w14:paraId="1D6A95BA" w14:textId="77777777" w:rsidR="0012533F" w:rsidRDefault="0012533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462480"/>
      <w:docPartObj>
        <w:docPartGallery w:val="Page Numbers (Bottom of Page)"/>
        <w:docPartUnique/>
      </w:docPartObj>
    </w:sdtPr>
    <w:sdtEndPr/>
    <w:sdtContent>
      <w:p w14:paraId="3D4B0E36" w14:textId="12E7599D" w:rsidR="00DB1F79" w:rsidRDefault="00DB1F79">
        <w:pPr>
          <w:pStyle w:val="Stopka"/>
          <w:jc w:val="right"/>
        </w:pPr>
        <w:r>
          <w:fldChar w:fldCharType="begin"/>
        </w:r>
        <w:r>
          <w:instrText>PAGE   \* MERGEFORMAT</w:instrText>
        </w:r>
        <w:r>
          <w:fldChar w:fldCharType="separate"/>
        </w:r>
        <w:r w:rsidR="00660706">
          <w:rPr>
            <w:noProof/>
          </w:rPr>
          <w:t>6</w:t>
        </w:r>
        <w:r>
          <w:fldChar w:fldCharType="end"/>
        </w:r>
      </w:p>
    </w:sdtContent>
  </w:sdt>
  <w:p w14:paraId="036CF16E"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51E5C" w14:textId="77777777" w:rsidR="0012533F" w:rsidRDefault="0012533F" w:rsidP="002B10C5">
      <w:pPr>
        <w:spacing w:after="0" w:line="240" w:lineRule="auto"/>
      </w:pPr>
      <w:r>
        <w:separator/>
      </w:r>
    </w:p>
  </w:footnote>
  <w:footnote w:type="continuationSeparator" w:id="0">
    <w:p w14:paraId="4D646916" w14:textId="77777777" w:rsidR="0012533F" w:rsidRDefault="0012533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C9A72" w14:textId="77777777" w:rsidR="00DB1F79" w:rsidRPr="004950AC" w:rsidRDefault="00DB1F79" w:rsidP="000800FB">
    <w:pPr>
      <w:pStyle w:val="Nagwek"/>
      <w:jc w:val="center"/>
    </w:pPr>
    <w:r>
      <w:rPr>
        <w:noProof/>
      </w:rPr>
      <w:drawing>
        <wp:inline distT="0" distB="0" distL="0" distR="0" wp14:anchorId="6CECAD45" wp14:editId="4EC021BB">
          <wp:extent cx="5753100" cy="6572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93529C"/>
    <w:multiLevelType w:val="hybridMultilevel"/>
    <w:tmpl w:val="B9661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6"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6"/>
  </w:num>
  <w:num w:numId="4">
    <w:abstractNumId w:val="8"/>
  </w:num>
  <w:num w:numId="5">
    <w:abstractNumId w:val="21"/>
  </w:num>
  <w:num w:numId="6">
    <w:abstractNumId w:val="26"/>
  </w:num>
  <w:num w:numId="7">
    <w:abstractNumId w:val="30"/>
  </w:num>
  <w:num w:numId="8">
    <w:abstractNumId w:val="15"/>
  </w:num>
  <w:num w:numId="9">
    <w:abstractNumId w:val="12"/>
  </w:num>
  <w:num w:numId="10">
    <w:abstractNumId w:val="27"/>
  </w:num>
  <w:num w:numId="11">
    <w:abstractNumId w:val="11"/>
  </w:num>
  <w:num w:numId="12">
    <w:abstractNumId w:val="22"/>
  </w:num>
  <w:num w:numId="13">
    <w:abstractNumId w:val="17"/>
  </w:num>
  <w:num w:numId="14">
    <w:abstractNumId w:val="25"/>
  </w:num>
  <w:num w:numId="15">
    <w:abstractNumId w:val="24"/>
  </w:num>
  <w:num w:numId="16">
    <w:abstractNumId w:val="18"/>
  </w:num>
  <w:num w:numId="17">
    <w:abstractNumId w:val="5"/>
  </w:num>
  <w:num w:numId="18">
    <w:abstractNumId w:val="9"/>
  </w:num>
  <w:num w:numId="19">
    <w:abstractNumId w:val="7"/>
  </w:num>
  <w:num w:numId="20">
    <w:abstractNumId w:val="23"/>
  </w:num>
  <w:num w:numId="21">
    <w:abstractNumId w:val="29"/>
  </w:num>
  <w:num w:numId="22">
    <w:abstractNumId w:val="6"/>
  </w:num>
  <w:num w:numId="23">
    <w:abstractNumId w:val="33"/>
  </w:num>
  <w:num w:numId="24">
    <w:abstractNumId w:val="20"/>
  </w:num>
  <w:num w:numId="25">
    <w:abstractNumId w:val="14"/>
  </w:num>
  <w:num w:numId="26">
    <w:abstractNumId w:val="31"/>
  </w:num>
  <w:num w:numId="27">
    <w:abstractNumId w:val="19"/>
  </w:num>
  <w:num w:numId="28">
    <w:abstractNumId w:val="28"/>
  </w:num>
  <w:num w:numId="29">
    <w:abstractNumId w:val="32"/>
  </w:num>
  <w:num w:numId="30">
    <w:abstractNumId w:val="13"/>
  </w:num>
  <w:num w:numId="3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41E4B"/>
    <w:rsid w:val="000439CB"/>
    <w:rsid w:val="00062621"/>
    <w:rsid w:val="00063146"/>
    <w:rsid w:val="0006612C"/>
    <w:rsid w:val="00077B2E"/>
    <w:rsid w:val="000800FB"/>
    <w:rsid w:val="00082567"/>
    <w:rsid w:val="000872C6"/>
    <w:rsid w:val="000A01C5"/>
    <w:rsid w:val="000A42E2"/>
    <w:rsid w:val="000B3F15"/>
    <w:rsid w:val="000B62AC"/>
    <w:rsid w:val="000C38A6"/>
    <w:rsid w:val="000D3E60"/>
    <w:rsid w:val="000E296E"/>
    <w:rsid w:val="00106FA1"/>
    <w:rsid w:val="00107E9C"/>
    <w:rsid w:val="0012533F"/>
    <w:rsid w:val="00153000"/>
    <w:rsid w:val="00186665"/>
    <w:rsid w:val="001903D2"/>
    <w:rsid w:val="00195D24"/>
    <w:rsid w:val="001A26B2"/>
    <w:rsid w:val="001C5405"/>
    <w:rsid w:val="001C5AC0"/>
    <w:rsid w:val="001D7920"/>
    <w:rsid w:val="001F722D"/>
    <w:rsid w:val="001F741A"/>
    <w:rsid w:val="002104D3"/>
    <w:rsid w:val="00224229"/>
    <w:rsid w:val="00226290"/>
    <w:rsid w:val="00226C7E"/>
    <w:rsid w:val="00230493"/>
    <w:rsid w:val="002418CF"/>
    <w:rsid w:val="00243245"/>
    <w:rsid w:val="00252F4E"/>
    <w:rsid w:val="00264D89"/>
    <w:rsid w:val="00275E43"/>
    <w:rsid w:val="002765B1"/>
    <w:rsid w:val="00284B1E"/>
    <w:rsid w:val="002922E7"/>
    <w:rsid w:val="002B1075"/>
    <w:rsid w:val="002B10C5"/>
    <w:rsid w:val="002D34C5"/>
    <w:rsid w:val="002E6120"/>
    <w:rsid w:val="002E7641"/>
    <w:rsid w:val="002F6647"/>
    <w:rsid w:val="0031723C"/>
    <w:rsid w:val="003270FE"/>
    <w:rsid w:val="003350A6"/>
    <w:rsid w:val="00336D33"/>
    <w:rsid w:val="0035006A"/>
    <w:rsid w:val="003502EB"/>
    <w:rsid w:val="00361E18"/>
    <w:rsid w:val="00376688"/>
    <w:rsid w:val="003816D4"/>
    <w:rsid w:val="00386BDE"/>
    <w:rsid w:val="003870C0"/>
    <w:rsid w:val="00396262"/>
    <w:rsid w:val="00397487"/>
    <w:rsid w:val="003A580A"/>
    <w:rsid w:val="003A5949"/>
    <w:rsid w:val="003A61A6"/>
    <w:rsid w:val="003D437E"/>
    <w:rsid w:val="003F25EF"/>
    <w:rsid w:val="00420195"/>
    <w:rsid w:val="00431206"/>
    <w:rsid w:val="00444EC2"/>
    <w:rsid w:val="004537A6"/>
    <w:rsid w:val="00482C2F"/>
    <w:rsid w:val="004950AC"/>
    <w:rsid w:val="004A3639"/>
    <w:rsid w:val="004A4815"/>
    <w:rsid w:val="004A4DB7"/>
    <w:rsid w:val="004A5A93"/>
    <w:rsid w:val="004B19AD"/>
    <w:rsid w:val="004B5E68"/>
    <w:rsid w:val="004D22FC"/>
    <w:rsid w:val="004D4C72"/>
    <w:rsid w:val="004D6C65"/>
    <w:rsid w:val="00505CFB"/>
    <w:rsid w:val="00512242"/>
    <w:rsid w:val="0054058A"/>
    <w:rsid w:val="00540C05"/>
    <w:rsid w:val="005518B8"/>
    <w:rsid w:val="0055762C"/>
    <w:rsid w:val="0057034C"/>
    <w:rsid w:val="005838E5"/>
    <w:rsid w:val="00585CE5"/>
    <w:rsid w:val="005912FA"/>
    <w:rsid w:val="00595A76"/>
    <w:rsid w:val="0059660D"/>
    <w:rsid w:val="005A233B"/>
    <w:rsid w:val="005A6E64"/>
    <w:rsid w:val="005B2E24"/>
    <w:rsid w:val="005C2DEE"/>
    <w:rsid w:val="005C6D9B"/>
    <w:rsid w:val="006001E8"/>
    <w:rsid w:val="00604D5A"/>
    <w:rsid w:val="00617EC5"/>
    <w:rsid w:val="006309BF"/>
    <w:rsid w:val="006359AC"/>
    <w:rsid w:val="006417CA"/>
    <w:rsid w:val="00647553"/>
    <w:rsid w:val="00660706"/>
    <w:rsid w:val="00660D6E"/>
    <w:rsid w:val="00662669"/>
    <w:rsid w:val="00682BFE"/>
    <w:rsid w:val="006C132C"/>
    <w:rsid w:val="006E09BB"/>
    <w:rsid w:val="0070331C"/>
    <w:rsid w:val="00712193"/>
    <w:rsid w:val="007141B2"/>
    <w:rsid w:val="00716F0E"/>
    <w:rsid w:val="00741D21"/>
    <w:rsid w:val="007475D7"/>
    <w:rsid w:val="00751EE5"/>
    <w:rsid w:val="00782D28"/>
    <w:rsid w:val="007A1FAD"/>
    <w:rsid w:val="007B4693"/>
    <w:rsid w:val="007B64B7"/>
    <w:rsid w:val="007D2398"/>
    <w:rsid w:val="007E41E1"/>
    <w:rsid w:val="007F64C5"/>
    <w:rsid w:val="008028E8"/>
    <w:rsid w:val="0082370A"/>
    <w:rsid w:val="00827157"/>
    <w:rsid w:val="008518D5"/>
    <w:rsid w:val="008609B7"/>
    <w:rsid w:val="008674A7"/>
    <w:rsid w:val="00877102"/>
    <w:rsid w:val="0088133C"/>
    <w:rsid w:val="008A0D55"/>
    <w:rsid w:val="008B0660"/>
    <w:rsid w:val="008B6348"/>
    <w:rsid w:val="008B79CC"/>
    <w:rsid w:val="008E4B96"/>
    <w:rsid w:val="008E779E"/>
    <w:rsid w:val="008F5067"/>
    <w:rsid w:val="009029F8"/>
    <w:rsid w:val="00907DC8"/>
    <w:rsid w:val="00914129"/>
    <w:rsid w:val="00922BE9"/>
    <w:rsid w:val="009246EC"/>
    <w:rsid w:val="009319E1"/>
    <w:rsid w:val="0093379E"/>
    <w:rsid w:val="00966E35"/>
    <w:rsid w:val="00980A6D"/>
    <w:rsid w:val="00984712"/>
    <w:rsid w:val="00986E21"/>
    <w:rsid w:val="00990671"/>
    <w:rsid w:val="009A2FE1"/>
    <w:rsid w:val="009B0ED9"/>
    <w:rsid w:val="009B600A"/>
    <w:rsid w:val="009D51C7"/>
    <w:rsid w:val="009F1685"/>
    <w:rsid w:val="00A12E1A"/>
    <w:rsid w:val="00A37445"/>
    <w:rsid w:val="00A67CC0"/>
    <w:rsid w:val="00A75281"/>
    <w:rsid w:val="00A8133F"/>
    <w:rsid w:val="00A827FC"/>
    <w:rsid w:val="00A83419"/>
    <w:rsid w:val="00AA4EE4"/>
    <w:rsid w:val="00AB2A0C"/>
    <w:rsid w:val="00AE0249"/>
    <w:rsid w:val="00AF3299"/>
    <w:rsid w:val="00AF7709"/>
    <w:rsid w:val="00AF7E69"/>
    <w:rsid w:val="00B016C3"/>
    <w:rsid w:val="00B06439"/>
    <w:rsid w:val="00B20B77"/>
    <w:rsid w:val="00B30122"/>
    <w:rsid w:val="00B33D13"/>
    <w:rsid w:val="00B72884"/>
    <w:rsid w:val="00B866E3"/>
    <w:rsid w:val="00B935A3"/>
    <w:rsid w:val="00BA1B97"/>
    <w:rsid w:val="00BC771B"/>
    <w:rsid w:val="00BD1416"/>
    <w:rsid w:val="00BD6659"/>
    <w:rsid w:val="00BE7B7B"/>
    <w:rsid w:val="00C0379C"/>
    <w:rsid w:val="00C10E0A"/>
    <w:rsid w:val="00C10E44"/>
    <w:rsid w:val="00C2669F"/>
    <w:rsid w:val="00C55181"/>
    <w:rsid w:val="00C62F9D"/>
    <w:rsid w:val="00C64C0B"/>
    <w:rsid w:val="00C75220"/>
    <w:rsid w:val="00C83FFD"/>
    <w:rsid w:val="00C84DE2"/>
    <w:rsid w:val="00C953A5"/>
    <w:rsid w:val="00CA4B00"/>
    <w:rsid w:val="00CC1C73"/>
    <w:rsid w:val="00CD5141"/>
    <w:rsid w:val="00CD64E3"/>
    <w:rsid w:val="00CE0BB7"/>
    <w:rsid w:val="00CE31C4"/>
    <w:rsid w:val="00CF3443"/>
    <w:rsid w:val="00D02DC8"/>
    <w:rsid w:val="00D15F1D"/>
    <w:rsid w:val="00D34B80"/>
    <w:rsid w:val="00D71105"/>
    <w:rsid w:val="00D73EB9"/>
    <w:rsid w:val="00D83B61"/>
    <w:rsid w:val="00D93C7F"/>
    <w:rsid w:val="00D97F42"/>
    <w:rsid w:val="00DA12A3"/>
    <w:rsid w:val="00DA1FA2"/>
    <w:rsid w:val="00DB1F79"/>
    <w:rsid w:val="00DB4A92"/>
    <w:rsid w:val="00DC7F16"/>
    <w:rsid w:val="00DF2B72"/>
    <w:rsid w:val="00DF3D22"/>
    <w:rsid w:val="00E14B37"/>
    <w:rsid w:val="00E23D76"/>
    <w:rsid w:val="00E27249"/>
    <w:rsid w:val="00E350B5"/>
    <w:rsid w:val="00E35881"/>
    <w:rsid w:val="00E42DA8"/>
    <w:rsid w:val="00E50DAF"/>
    <w:rsid w:val="00E64944"/>
    <w:rsid w:val="00E72C94"/>
    <w:rsid w:val="00EA2BCD"/>
    <w:rsid w:val="00EA6DEC"/>
    <w:rsid w:val="00EC18E8"/>
    <w:rsid w:val="00EC5D1F"/>
    <w:rsid w:val="00EC6DB9"/>
    <w:rsid w:val="00EC7C3F"/>
    <w:rsid w:val="00EE37A8"/>
    <w:rsid w:val="00EE4173"/>
    <w:rsid w:val="00EF0AFB"/>
    <w:rsid w:val="00F02106"/>
    <w:rsid w:val="00F33599"/>
    <w:rsid w:val="00F34EF1"/>
    <w:rsid w:val="00F56A13"/>
    <w:rsid w:val="00F61FA1"/>
    <w:rsid w:val="00F65B8E"/>
    <w:rsid w:val="00F85098"/>
    <w:rsid w:val="00F95A0E"/>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F0521"/>
  <w15:docId w15:val="{8C066314-5995-4622-850F-7DD1F153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284B1E"/>
  </w:style>
  <w:style w:type="table" w:customStyle="1" w:styleId="Tabela-Siatka1">
    <w:name w:val="Tabela - Siatka1"/>
    <w:basedOn w:val="Standardowy"/>
    <w:next w:val="Tabela-Siatka"/>
    <w:uiPriority w:val="59"/>
    <w:rsid w:val="002D3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4312043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773084960">
      <w:bodyDiv w:val="1"/>
      <w:marLeft w:val="0"/>
      <w:marRight w:val="0"/>
      <w:marTop w:val="0"/>
      <w:marBottom w:val="0"/>
      <w:divBdr>
        <w:top w:val="none" w:sz="0" w:space="0" w:color="auto"/>
        <w:left w:val="none" w:sz="0" w:space="0" w:color="auto"/>
        <w:bottom w:val="none" w:sz="0" w:space="0" w:color="auto"/>
        <w:right w:val="none" w:sz="0" w:space="0" w:color="auto"/>
      </w:divBdr>
    </w:div>
    <w:div w:id="214454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14F3C-6F3A-4D66-81BF-6CA6C1454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1275</Words>
  <Characters>7655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19</cp:revision>
  <cp:lastPrinted>2018-07-06T08:48:00Z</cp:lastPrinted>
  <dcterms:created xsi:type="dcterms:W3CDTF">2019-05-20T11:36:00Z</dcterms:created>
  <dcterms:modified xsi:type="dcterms:W3CDTF">2019-05-22T10:05:00Z</dcterms:modified>
</cp:coreProperties>
</file>